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>SMLOUV</w:t>
      </w:r>
      <w:r w:rsidR="00A67FA6">
        <w:rPr>
          <w:rFonts w:ascii="Arial" w:hAnsi="Arial" w:cs="Arial"/>
          <w:sz w:val="28"/>
          <w:szCs w:val="28"/>
        </w:rPr>
        <w:t>A</w:t>
      </w:r>
      <w:r w:rsidR="00BA3D0C">
        <w:rPr>
          <w:rFonts w:ascii="Arial" w:hAnsi="Arial" w:cs="Arial"/>
          <w:sz w:val="28"/>
          <w:szCs w:val="28"/>
        </w:rPr>
        <w:t xml:space="preserve"> </w:t>
      </w:r>
      <w:r w:rsidRPr="009A50B9">
        <w:rPr>
          <w:rFonts w:ascii="Arial" w:hAnsi="Arial" w:cs="Arial"/>
          <w:sz w:val="28"/>
          <w:szCs w:val="28"/>
        </w:rPr>
        <w:t xml:space="preserve">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846B2E">
        <w:rPr>
          <w:rFonts w:ascii="Arial" w:hAnsi="Arial" w:cs="Arial"/>
          <w:b/>
        </w:rPr>
        <w:t>III/4026 Opatov, průtah</w:t>
      </w:r>
      <w:r w:rsidR="00827D8E" w:rsidRPr="009A50B9">
        <w:rPr>
          <w:rFonts w:ascii="Arial" w:hAnsi="Arial" w:cs="Arial"/>
          <w:b/>
        </w:rPr>
        <w:t>“</w:t>
      </w:r>
    </w:p>
    <w:p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F87D63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F87D63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200658">
        <w:rPr>
          <w:rFonts w:ascii="Arial" w:eastAsia="MS Mincho" w:hAnsi="Arial" w:cs="Arial"/>
        </w:rPr>
        <w:t>Jiří Lojda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A7B4D">
        <w:rPr>
          <w:rFonts w:ascii="Arial" w:hAnsi="Arial" w:cs="Arial"/>
          <w:bCs/>
          <w:lang w:eastAsia="cs-CZ"/>
        </w:rPr>
        <w:t>4</w:t>
      </w:r>
      <w:r w:rsidR="00846B2E">
        <w:rPr>
          <w:rFonts w:ascii="Arial" w:hAnsi="Arial" w:cs="Arial"/>
          <w:bCs/>
          <w:lang w:eastAsia="cs-CZ"/>
        </w:rPr>
        <w:t>0</w:t>
      </w:r>
      <w:r w:rsidR="001D5E92" w:rsidRPr="008A7B4D">
        <w:rPr>
          <w:rFonts w:ascii="Arial" w:hAnsi="Arial" w:cs="Arial"/>
          <w:bCs/>
          <w:lang w:eastAsia="cs-CZ"/>
        </w:rPr>
        <w:t xml:space="preserve"> </w:t>
      </w:r>
      <w:r w:rsidR="00846B2E">
        <w:rPr>
          <w:rFonts w:ascii="Arial" w:hAnsi="Arial" w:cs="Arial"/>
          <w:bCs/>
          <w:lang w:eastAsia="cs-CZ"/>
        </w:rPr>
        <w:t>5</w:t>
      </w:r>
      <w:r w:rsidR="001D5E92" w:rsidRPr="008A7B4D">
        <w:rPr>
          <w:rFonts w:ascii="Arial" w:hAnsi="Arial" w:cs="Arial"/>
          <w:bCs/>
          <w:lang w:eastAsia="cs-CZ"/>
        </w:rPr>
        <w:t>00</w:t>
      </w:r>
      <w:r w:rsidR="00846B2E">
        <w:rPr>
          <w:rFonts w:ascii="Arial" w:hAnsi="Arial" w:cs="Arial"/>
          <w:bCs/>
          <w:lang w:eastAsia="cs-CZ"/>
        </w:rPr>
        <w:t>0</w:t>
      </w:r>
      <w:r w:rsidR="008A7B4D" w:rsidRPr="008A7B4D">
        <w:rPr>
          <w:rFonts w:ascii="Arial" w:hAnsi="Arial" w:cs="Arial"/>
          <w:bCs/>
          <w:lang w:eastAsia="cs-CZ"/>
        </w:rPr>
        <w:t> </w:t>
      </w:r>
      <w:r w:rsidR="00846B2E">
        <w:rPr>
          <w:rFonts w:ascii="Arial" w:hAnsi="Arial" w:cs="Arial"/>
          <w:bCs/>
          <w:lang w:eastAsia="cs-CZ"/>
        </w:rPr>
        <w:t xml:space="preserve">5000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846B2E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E90072" w:rsidRDefault="00D96E79" w:rsidP="00E9007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C205C8">
        <w:rPr>
          <w:rFonts w:ascii="Arial" w:hAnsi="Arial" w:cs="Arial"/>
          <w:b/>
          <w:sz w:val="22"/>
        </w:rPr>
        <w:t>III/4026 Opatov, průtah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8C22AC">
        <w:rPr>
          <w:rFonts w:ascii="Arial" w:eastAsia="MS Mincho" w:hAnsi="Arial" w:cs="Arial"/>
          <w:sz w:val="22"/>
        </w:rPr>
        <w:t>celkovou rekonstrukci komunikace I</w:t>
      </w:r>
      <w:r w:rsidR="00C205C8">
        <w:rPr>
          <w:rFonts w:ascii="Arial" w:eastAsia="MS Mincho" w:hAnsi="Arial" w:cs="Arial"/>
          <w:sz w:val="22"/>
        </w:rPr>
        <w:t>I</w:t>
      </w:r>
      <w:r w:rsidR="008C22AC">
        <w:rPr>
          <w:rFonts w:ascii="Arial" w:eastAsia="MS Mincho" w:hAnsi="Arial" w:cs="Arial"/>
          <w:sz w:val="22"/>
        </w:rPr>
        <w:t>I/</w:t>
      </w:r>
      <w:r w:rsidR="00C205C8">
        <w:rPr>
          <w:rFonts w:ascii="Arial" w:eastAsia="MS Mincho" w:hAnsi="Arial" w:cs="Arial"/>
          <w:sz w:val="22"/>
        </w:rPr>
        <w:t>4026 v městyse Opatov</w:t>
      </w:r>
      <w:r w:rsidR="008C22AC">
        <w:rPr>
          <w:rFonts w:ascii="Arial" w:eastAsia="MS Mincho" w:hAnsi="Arial" w:cs="Arial"/>
          <w:sz w:val="22"/>
        </w:rPr>
        <w:t xml:space="preserve"> v úseku </w:t>
      </w:r>
      <w:r w:rsidR="00C205C8">
        <w:rPr>
          <w:rFonts w:ascii="Arial" w:eastAsia="MS Mincho" w:hAnsi="Arial" w:cs="Arial"/>
          <w:sz w:val="22"/>
        </w:rPr>
        <w:t>250 m</w:t>
      </w:r>
      <w:r w:rsidR="00546A42">
        <w:rPr>
          <w:rFonts w:ascii="Arial" w:eastAsia="MS Mincho" w:hAnsi="Arial" w:cs="Arial"/>
          <w:sz w:val="22"/>
        </w:rPr>
        <w:t xml:space="preserve">, </w:t>
      </w:r>
      <w:proofErr w:type="spellStart"/>
      <w:r w:rsidR="00546A42">
        <w:rPr>
          <w:rFonts w:ascii="Arial" w:eastAsia="MS Mincho" w:hAnsi="Arial" w:cs="Arial"/>
          <w:sz w:val="22"/>
        </w:rPr>
        <w:t>zatrubnění</w:t>
      </w:r>
      <w:proofErr w:type="spellEnd"/>
      <w:r w:rsidR="00546A42">
        <w:rPr>
          <w:rFonts w:ascii="Arial" w:eastAsia="MS Mincho" w:hAnsi="Arial" w:cs="Arial"/>
          <w:sz w:val="22"/>
        </w:rPr>
        <w:t xml:space="preserve"> části příkopu a úpravu odvodnění.</w:t>
      </w:r>
    </w:p>
    <w:p w:rsidR="00E90072" w:rsidRPr="00E90072" w:rsidRDefault="00E90072" w:rsidP="00411429">
      <w:pPr>
        <w:pStyle w:val="Zkladntextodsazen21"/>
        <w:ind w:left="0" w:firstLine="0"/>
        <w:rPr>
          <w:rFonts w:ascii="Arial" w:hAnsi="Arial" w:cs="Arial"/>
          <w:sz w:val="22"/>
        </w:rPr>
      </w:pPr>
      <w:r w:rsidRPr="00E90072">
        <w:rPr>
          <w:rFonts w:ascii="Arial" w:hAnsi="Arial" w:cs="Arial"/>
          <w:spacing w:val="-2"/>
          <w:sz w:val="22"/>
        </w:rPr>
        <w:t>Součástí stavby jsou i dopravně inženýrská opatření, zajištění povolení uzavírky na silnici III/4026 a definitivní dopravní značení nové komunikace.</w:t>
      </w:r>
    </w:p>
    <w:p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:rsidR="00E90072" w:rsidRDefault="00461095" w:rsidP="0046109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83090">
        <w:rPr>
          <w:rFonts w:ascii="Arial" w:hAnsi="Arial" w:cs="Arial"/>
          <w:sz w:val="22"/>
        </w:rPr>
        <w:t>Stavba bude realizována</w:t>
      </w:r>
      <w:r>
        <w:rPr>
          <w:rFonts w:ascii="Arial" w:hAnsi="Arial" w:cs="Arial"/>
          <w:sz w:val="22"/>
        </w:rPr>
        <w:t xml:space="preserve"> dle projektové </w:t>
      </w:r>
      <w:r w:rsidRPr="008F1105">
        <w:rPr>
          <w:rFonts w:ascii="Arial" w:hAnsi="Arial" w:cs="Arial"/>
          <w:sz w:val="22"/>
        </w:rPr>
        <w:t>dokumentace „</w:t>
      </w:r>
      <w:r w:rsidR="00C205C8" w:rsidRPr="008F1105">
        <w:rPr>
          <w:rFonts w:ascii="Arial" w:hAnsi="Arial" w:cs="Arial"/>
          <w:sz w:val="22"/>
        </w:rPr>
        <w:t>III/4026 Opatov, průtah v </w:t>
      </w:r>
      <w:proofErr w:type="gramStart"/>
      <w:r w:rsidR="00C205C8" w:rsidRPr="008F1105">
        <w:rPr>
          <w:rFonts w:ascii="Arial" w:hAnsi="Arial" w:cs="Arial"/>
          <w:sz w:val="22"/>
        </w:rPr>
        <w:t>km 3,620</w:t>
      </w:r>
      <w:proofErr w:type="gramEnd"/>
      <w:r w:rsidR="00C205C8" w:rsidRPr="008F1105">
        <w:rPr>
          <w:rFonts w:ascii="Arial" w:hAnsi="Arial" w:cs="Arial"/>
          <w:sz w:val="22"/>
        </w:rPr>
        <w:t xml:space="preserve"> – 3,870</w:t>
      </w:r>
      <w:r w:rsidRPr="008F1105">
        <w:rPr>
          <w:rFonts w:ascii="Arial" w:hAnsi="Arial" w:cs="Arial"/>
          <w:sz w:val="22"/>
        </w:rPr>
        <w:t>“</w:t>
      </w:r>
      <w:r>
        <w:rPr>
          <w:rFonts w:ascii="Arial" w:hAnsi="Arial" w:cs="Arial"/>
          <w:sz w:val="22"/>
        </w:rPr>
        <w:t xml:space="preserve"> vypracované ve </w:t>
      </w:r>
      <w:r w:rsidRPr="001E2C29">
        <w:rPr>
          <w:rFonts w:ascii="Arial" w:hAnsi="Arial" w:cs="Arial"/>
          <w:sz w:val="22"/>
        </w:rPr>
        <w:t xml:space="preserve">stupni </w:t>
      </w:r>
      <w:r w:rsidR="002D398B">
        <w:rPr>
          <w:rFonts w:ascii="Arial" w:hAnsi="Arial" w:cs="Arial"/>
          <w:sz w:val="22"/>
        </w:rPr>
        <w:t>dokumentace</w:t>
      </w:r>
      <w:r w:rsidR="00D36332">
        <w:rPr>
          <w:rFonts w:ascii="Arial" w:hAnsi="Arial" w:cs="Arial"/>
          <w:sz w:val="22"/>
        </w:rPr>
        <w:t xml:space="preserve"> pro </w:t>
      </w:r>
      <w:r w:rsidR="00C205C8">
        <w:rPr>
          <w:rFonts w:ascii="Arial" w:hAnsi="Arial" w:cs="Arial"/>
          <w:sz w:val="22"/>
        </w:rPr>
        <w:t>provedení stavby</w:t>
      </w:r>
      <w:r w:rsidR="00D36332">
        <w:rPr>
          <w:rFonts w:ascii="Arial" w:hAnsi="Arial" w:cs="Arial"/>
          <w:sz w:val="22"/>
        </w:rPr>
        <w:t xml:space="preserve"> v </w:t>
      </w:r>
      <w:r w:rsidR="00C205C8">
        <w:rPr>
          <w:rFonts w:ascii="Arial" w:hAnsi="Arial" w:cs="Arial"/>
          <w:sz w:val="22"/>
        </w:rPr>
        <w:t>08</w:t>
      </w:r>
      <w:r w:rsidR="001D10BD">
        <w:rPr>
          <w:rFonts w:ascii="Arial" w:hAnsi="Arial" w:cs="Arial"/>
          <w:sz w:val="22"/>
        </w:rPr>
        <w:t>/20</w:t>
      </w:r>
      <w:r w:rsidR="00C205C8">
        <w:rPr>
          <w:rFonts w:ascii="Arial" w:hAnsi="Arial" w:cs="Arial"/>
          <w:sz w:val="22"/>
        </w:rPr>
        <w:t>20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</w:t>
      </w:r>
      <w:r w:rsidR="00C205C8">
        <w:rPr>
          <w:rFonts w:ascii="Arial" w:hAnsi="Arial" w:cs="Arial"/>
          <w:sz w:val="22"/>
        </w:rPr>
        <w:t>P</w:t>
      </w:r>
      <w:r w:rsidR="00D36332">
        <w:rPr>
          <w:rFonts w:ascii="Arial" w:hAnsi="Arial" w:cs="Arial"/>
          <w:sz w:val="22"/>
        </w:rPr>
        <w:t>DSP“)</w:t>
      </w:r>
      <w:r>
        <w:rPr>
          <w:rFonts w:ascii="Arial" w:hAnsi="Arial" w:cs="Arial"/>
          <w:sz w:val="22"/>
        </w:rPr>
        <w:t xml:space="preserve"> </w:t>
      </w:r>
      <w:r w:rsidRPr="001E2C29">
        <w:rPr>
          <w:rFonts w:ascii="Arial" w:hAnsi="Arial" w:cs="Arial"/>
          <w:sz w:val="22"/>
        </w:rPr>
        <w:t xml:space="preserve">společností </w:t>
      </w:r>
      <w:r w:rsidR="00546A42" w:rsidRPr="005651C1">
        <w:rPr>
          <w:rFonts w:ascii="Arial" w:hAnsi="Arial" w:cs="Arial"/>
          <w:sz w:val="22"/>
        </w:rPr>
        <w:t xml:space="preserve">SI </w:t>
      </w:r>
      <w:proofErr w:type="spellStart"/>
      <w:r w:rsidR="00546A42" w:rsidRPr="005651C1">
        <w:rPr>
          <w:rFonts w:ascii="Arial" w:hAnsi="Arial" w:cs="Arial"/>
          <w:sz w:val="22"/>
        </w:rPr>
        <w:t>Plan</w:t>
      </w:r>
      <w:proofErr w:type="spellEnd"/>
      <w:r w:rsidR="00546A42" w:rsidRPr="005651C1">
        <w:rPr>
          <w:rFonts w:ascii="Arial" w:hAnsi="Arial" w:cs="Arial"/>
          <w:sz w:val="22"/>
        </w:rPr>
        <w:t>, s.r.o., Rudíkov 86, 675 05 Rudíkov, IČO 29351405</w:t>
      </w:r>
      <w:r w:rsidR="003F08CC">
        <w:rPr>
          <w:rFonts w:ascii="Arial" w:eastAsia="MS Mincho" w:hAnsi="Arial" w:cs="Arial"/>
          <w:sz w:val="22"/>
        </w:rPr>
        <w:t>.</w:t>
      </w:r>
    </w:p>
    <w:p w:rsidR="00E90072" w:rsidRPr="00B64D9B" w:rsidRDefault="00B858D8" w:rsidP="005176E4">
      <w:pPr>
        <w:tabs>
          <w:tab w:val="left" w:pos="360"/>
        </w:tabs>
        <w:suppressAutoHyphens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Stavba bude </w:t>
      </w:r>
      <w:r w:rsidR="00FE2227">
        <w:rPr>
          <w:rFonts w:ascii="Arial" w:hAnsi="Arial" w:cs="Arial"/>
        </w:rPr>
        <w:t xml:space="preserve">rovněž </w:t>
      </w:r>
      <w:r>
        <w:rPr>
          <w:rFonts w:ascii="Arial" w:hAnsi="Arial" w:cs="Arial"/>
        </w:rPr>
        <w:t>realizována v souladu s d</w:t>
      </w:r>
      <w:r w:rsidR="00E90072">
        <w:rPr>
          <w:rFonts w:ascii="Arial" w:hAnsi="Arial" w:cs="Arial"/>
        </w:rPr>
        <w:t>okumentac</w:t>
      </w:r>
      <w:r>
        <w:rPr>
          <w:rFonts w:ascii="Arial" w:hAnsi="Arial" w:cs="Arial"/>
        </w:rPr>
        <w:t>í</w:t>
      </w:r>
      <w:r w:rsidR="00E90072">
        <w:rPr>
          <w:rFonts w:ascii="Arial" w:hAnsi="Arial" w:cs="Arial"/>
        </w:rPr>
        <w:t xml:space="preserve"> související s</w:t>
      </w:r>
      <w:r w:rsidR="00FE2227">
        <w:rPr>
          <w:rFonts w:ascii="Arial" w:hAnsi="Arial" w:cs="Arial"/>
        </w:rPr>
        <w:t> použití metody BIM, vypracovanou</w:t>
      </w:r>
      <w:r w:rsidR="00E90072">
        <w:rPr>
          <w:rFonts w:ascii="Arial" w:hAnsi="Arial" w:cs="Arial"/>
        </w:rPr>
        <w:t xml:space="preserve"> společností </w:t>
      </w:r>
      <w:proofErr w:type="spellStart"/>
      <w:r w:rsidR="00E90072">
        <w:rPr>
          <w:rFonts w:ascii="Arial" w:hAnsi="Arial" w:cs="Arial"/>
        </w:rPr>
        <w:t>CCConsulting</w:t>
      </w:r>
      <w:proofErr w:type="spellEnd"/>
      <w:r w:rsidR="00E90072">
        <w:rPr>
          <w:rFonts w:ascii="Arial" w:hAnsi="Arial" w:cs="Arial"/>
        </w:rPr>
        <w:t xml:space="preserve"> s.r.o. (příloha A BIM Protokol, vč. Příloh A.1., A.2., A.3., </w:t>
      </w:r>
      <w:proofErr w:type="gramStart"/>
      <w:r w:rsidR="00E90072">
        <w:rPr>
          <w:rFonts w:ascii="Arial" w:hAnsi="Arial" w:cs="Arial"/>
        </w:rPr>
        <w:t>A.4.)</w:t>
      </w:r>
      <w:proofErr w:type="gramEnd"/>
    </w:p>
    <w:p w:rsidR="00E90072" w:rsidRDefault="00E90072" w:rsidP="0046109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</w:p>
    <w:p w:rsidR="0076484A" w:rsidRDefault="001C5C21" w:rsidP="007F339D">
      <w:pPr>
        <w:pStyle w:val="2"/>
        <w:numPr>
          <w:ilvl w:val="0"/>
          <w:numId w:val="0"/>
        </w:numPr>
        <w:rPr>
          <w:rFonts w:ascii="Arial" w:hAnsi="Arial" w:cs="Arial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  <w:r w:rsidR="007F339D">
        <w:rPr>
          <w:rFonts w:ascii="Arial" w:hAnsi="Arial" w:cs="Arial"/>
          <w:spacing w:val="-2"/>
        </w:rPr>
        <w:t xml:space="preserve"> </w:t>
      </w:r>
      <w:r w:rsidR="0076484A" w:rsidRPr="00546A42">
        <w:rPr>
          <w:rFonts w:ascii="Arial" w:hAnsi="Arial" w:cs="Arial"/>
        </w:rPr>
        <w:t>Pokládka obrusné vrstvy bude provedena vcelku bez středové spáry.</w:t>
      </w:r>
    </w:p>
    <w:p w:rsidR="009A408F" w:rsidRDefault="009A408F" w:rsidP="007F339D">
      <w:pPr>
        <w:pStyle w:val="2"/>
        <w:numPr>
          <w:ilvl w:val="0"/>
          <w:numId w:val="0"/>
        </w:numPr>
        <w:rPr>
          <w:rFonts w:ascii="Arial" w:hAnsi="Arial" w:cs="Arial"/>
        </w:rPr>
      </w:pPr>
    </w:p>
    <w:p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:rsidR="00C811A8" w:rsidRDefault="00C811A8" w:rsidP="00C811A8">
      <w:pPr>
        <w:spacing w:line="288" w:lineRule="auto"/>
        <w:ind w:left="1418"/>
        <w:rPr>
          <w:rFonts w:ascii="Arial" w:hAnsi="Arial" w:cs="Arial"/>
        </w:rPr>
      </w:pPr>
      <w:r>
        <w:rPr>
          <w:rFonts w:ascii="Arial" w:hAnsi="Arial" w:cs="Arial"/>
        </w:rPr>
        <w:t>SO 000</w:t>
      </w:r>
      <w:r>
        <w:rPr>
          <w:rFonts w:ascii="Arial" w:hAnsi="Arial" w:cs="Arial"/>
        </w:rPr>
        <w:tab/>
        <w:t>Vedlejší a ostatní náklady</w:t>
      </w:r>
    </w:p>
    <w:p w:rsidR="00C811A8" w:rsidRPr="00CB39F1" w:rsidRDefault="00C811A8" w:rsidP="00C811A8">
      <w:pPr>
        <w:spacing w:line="288" w:lineRule="auto"/>
        <w:ind w:left="1418"/>
        <w:rPr>
          <w:rFonts w:ascii="Arial" w:hAnsi="Arial" w:cs="Arial"/>
        </w:rPr>
      </w:pPr>
      <w:r w:rsidRPr="00CB39F1">
        <w:rPr>
          <w:rFonts w:ascii="Arial" w:hAnsi="Arial" w:cs="Arial"/>
        </w:rPr>
        <w:t>SO 101</w:t>
      </w:r>
      <w:r w:rsidRPr="00CB39F1">
        <w:rPr>
          <w:rFonts w:ascii="Arial" w:hAnsi="Arial" w:cs="Arial"/>
        </w:rPr>
        <w:tab/>
        <w:t xml:space="preserve">Oprava silnice </w:t>
      </w:r>
    </w:p>
    <w:p w:rsidR="00C811A8" w:rsidRPr="00CB39F1" w:rsidRDefault="00C811A8" w:rsidP="00C811A8">
      <w:pPr>
        <w:spacing w:line="288" w:lineRule="auto"/>
        <w:ind w:left="2828" w:hanging="1410"/>
        <w:rPr>
          <w:rFonts w:ascii="Arial" w:hAnsi="Arial" w:cs="Arial"/>
        </w:rPr>
      </w:pPr>
      <w:r w:rsidRPr="00CB39F1">
        <w:rPr>
          <w:rFonts w:ascii="Arial" w:hAnsi="Arial" w:cs="Arial"/>
        </w:rPr>
        <w:t xml:space="preserve">SO 301   </w:t>
      </w:r>
      <w:r w:rsidRPr="00CB39F1">
        <w:rPr>
          <w:rFonts w:ascii="Arial" w:hAnsi="Arial" w:cs="Arial"/>
        </w:rPr>
        <w:tab/>
      </w:r>
      <w:proofErr w:type="spellStart"/>
      <w:r w:rsidRPr="00CB39F1">
        <w:rPr>
          <w:rFonts w:ascii="Arial" w:hAnsi="Arial" w:cs="Arial"/>
        </w:rPr>
        <w:t>Zatrubnění</w:t>
      </w:r>
      <w:proofErr w:type="spellEnd"/>
      <w:r w:rsidRPr="00CB39F1">
        <w:rPr>
          <w:rFonts w:ascii="Arial" w:hAnsi="Arial" w:cs="Arial"/>
        </w:rPr>
        <w:t xml:space="preserve"> příkopu vpravo –</w:t>
      </w:r>
      <w:r>
        <w:rPr>
          <w:rFonts w:ascii="Arial" w:hAnsi="Arial" w:cs="Arial"/>
        </w:rPr>
        <w:t xml:space="preserve"> v </w:t>
      </w:r>
      <w:r w:rsidRPr="00CB39F1">
        <w:rPr>
          <w:rFonts w:ascii="Arial" w:hAnsi="Arial" w:cs="Arial"/>
        </w:rPr>
        <w:t>podíl</w:t>
      </w:r>
      <w:r>
        <w:rPr>
          <w:rFonts w:ascii="Arial" w:hAnsi="Arial" w:cs="Arial"/>
        </w:rPr>
        <w:t xml:space="preserve">u </w:t>
      </w:r>
      <w:r w:rsidR="00CA3EF2">
        <w:rPr>
          <w:rFonts w:ascii="Arial" w:hAnsi="Arial" w:cs="Arial"/>
        </w:rPr>
        <w:t xml:space="preserve">80 % </w:t>
      </w:r>
      <w:r w:rsidR="00FA74D9">
        <w:rPr>
          <w:rFonts w:ascii="Arial" w:hAnsi="Arial" w:cs="Arial"/>
        </w:rPr>
        <w:t>(</w:t>
      </w:r>
      <w:r>
        <w:rPr>
          <w:rFonts w:ascii="Arial" w:hAnsi="Arial" w:cs="Arial"/>
        </w:rPr>
        <w:t>dle odvodňované plochy</w:t>
      </w:r>
      <w:r w:rsidR="00FA74D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:rsidR="00C811A8" w:rsidRDefault="00C811A8" w:rsidP="00C811A8">
      <w:pPr>
        <w:spacing w:line="288" w:lineRule="auto"/>
        <w:ind w:left="1418"/>
        <w:rPr>
          <w:rFonts w:ascii="Arial" w:hAnsi="Arial" w:cs="Arial"/>
        </w:rPr>
      </w:pPr>
      <w:r w:rsidRPr="00CB39F1">
        <w:rPr>
          <w:rFonts w:ascii="Arial" w:hAnsi="Arial" w:cs="Arial"/>
        </w:rPr>
        <w:t>SO 302</w:t>
      </w:r>
      <w:r w:rsidRPr="00CB39F1">
        <w:rPr>
          <w:rFonts w:ascii="Arial" w:hAnsi="Arial" w:cs="Arial"/>
        </w:rPr>
        <w:tab/>
        <w:t>Uliční vpusti</w:t>
      </w:r>
    </w:p>
    <w:p w:rsidR="00C811A8" w:rsidRDefault="00C811A8" w:rsidP="00C811A8">
      <w:pPr>
        <w:spacing w:line="288" w:lineRule="auto"/>
        <w:ind w:left="1418"/>
        <w:rPr>
          <w:rFonts w:ascii="Arial" w:hAnsi="Arial" w:cs="Arial"/>
        </w:rPr>
      </w:pPr>
      <w:r>
        <w:rPr>
          <w:rFonts w:ascii="Arial" w:hAnsi="Arial" w:cs="Arial"/>
        </w:rPr>
        <w:t>SO 901</w:t>
      </w:r>
      <w:r>
        <w:rPr>
          <w:rFonts w:ascii="Arial" w:hAnsi="Arial" w:cs="Arial"/>
        </w:rPr>
        <w:tab/>
        <w:t>Dopravně inženýrská opatření</w:t>
      </w:r>
    </w:p>
    <w:p w:rsidR="008022C5" w:rsidRDefault="008022C5" w:rsidP="00C811A8">
      <w:pPr>
        <w:spacing w:line="288" w:lineRule="auto"/>
        <w:ind w:left="1418"/>
        <w:rPr>
          <w:rFonts w:ascii="Arial" w:hAnsi="Arial" w:cs="Arial"/>
        </w:rPr>
      </w:pPr>
    </w:p>
    <w:p w:rsidR="008022C5" w:rsidRDefault="008022C5" w:rsidP="008022C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spacing w:val="-4"/>
        </w:rPr>
        <w:t>Dodavatel</w:t>
      </w:r>
      <w:r w:rsidRPr="00F21C2F">
        <w:rPr>
          <w:rFonts w:ascii="Arial" w:hAnsi="Arial" w:cs="Arial"/>
          <w:spacing w:val="-4"/>
        </w:rPr>
        <w:t xml:space="preserve"> je povinen realizaci jednotlivých částí VZ</w:t>
      </w:r>
      <w:r>
        <w:rPr>
          <w:rFonts w:ascii="Arial" w:hAnsi="Arial" w:cs="Arial"/>
          <w:spacing w:val="-4"/>
        </w:rPr>
        <w:t xml:space="preserve"> (I. část - zadavatel Kraj Vysočina, II. část - Městys Opatov)</w:t>
      </w:r>
      <w:r w:rsidRPr="00F21C2F">
        <w:rPr>
          <w:rFonts w:ascii="Arial" w:hAnsi="Arial" w:cs="Arial"/>
          <w:spacing w:val="-4"/>
        </w:rPr>
        <w:t xml:space="preserve"> vzájemně koordinovat po celou dobu výstavby.</w:t>
      </w:r>
      <w:r>
        <w:rPr>
          <w:rFonts w:ascii="Arial" w:hAnsi="Arial" w:cs="Arial"/>
          <w:spacing w:val="-4"/>
        </w:rPr>
        <w:t xml:space="preserve"> </w:t>
      </w:r>
    </w:p>
    <w:p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  <w:r w:rsidR="00217298">
        <w:rPr>
          <w:rFonts w:ascii="Arial" w:hAnsi="Arial" w:cs="Arial"/>
          <w:sz w:val="22"/>
        </w:rPr>
        <w:br/>
        <w:t>Objednatel je od počátku vlastníkem zhotovovaného díla a všech věcí, které zhotovitel opatřil k provedení díla od okamžiku jejich zabudování do díla.</w:t>
      </w:r>
    </w:p>
    <w:p w:rsidR="00F73D91" w:rsidRPr="00B1096B" w:rsidRDefault="00F73D91" w:rsidP="00F73D91">
      <w:pPr>
        <w:pStyle w:val="Bntext2"/>
      </w:pPr>
    </w:p>
    <w:p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843F9E" w:rsidRPr="00EE48BB" w:rsidRDefault="00F73D91" w:rsidP="00393300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843F9E">
        <w:rPr>
          <w:rFonts w:cs="Arial"/>
          <w:bCs/>
          <w:spacing w:val="-6"/>
          <w:szCs w:val="22"/>
        </w:rPr>
        <w:t>7</w:t>
      </w:r>
      <w:r w:rsidR="00FA570A" w:rsidRPr="0049529B">
        <w:rPr>
          <w:rFonts w:cs="Arial"/>
          <w:bCs/>
          <w:spacing w:val="-6"/>
          <w:szCs w:val="22"/>
        </w:rPr>
        <w:t xml:space="preserve">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7556D7" w:rsidRDefault="00F73D91" w:rsidP="00F822FB">
      <w:pPr>
        <w:pStyle w:val="Bntext2"/>
        <w:spacing w:before="60"/>
        <w:ind w:left="284" w:hanging="142"/>
      </w:pPr>
      <w:r w:rsidRPr="002906BD">
        <w:t>-</w:t>
      </w:r>
      <w:r w:rsidR="00DC58F9" w:rsidRPr="002906BD">
        <w:t xml:space="preserve">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 xml:space="preserve">) </w:t>
      </w:r>
      <w:r w:rsidR="00FE2227">
        <w:rPr>
          <w:spacing w:val="-6"/>
        </w:rPr>
        <w:t>bude vypracována ve zjednodušené verzi.</w:t>
      </w:r>
      <w:r w:rsidR="00427AAF">
        <w:rPr>
          <w:spacing w:val="-6"/>
        </w:rPr>
        <w:t xml:space="preserve"> </w:t>
      </w:r>
      <w:r w:rsidR="00FE2227">
        <w:rPr>
          <w:spacing w:val="-6"/>
        </w:rPr>
        <w:t>Z</w:t>
      </w:r>
      <w:r w:rsidR="00427AAF">
        <w:rPr>
          <w:spacing w:val="-6"/>
        </w:rPr>
        <w:t xml:space="preserve">hotovitel </w:t>
      </w:r>
      <w:r w:rsidR="00FE2227">
        <w:rPr>
          <w:spacing w:val="-6"/>
        </w:rPr>
        <w:t>zajistí její</w:t>
      </w:r>
      <w:r w:rsidR="00427AAF">
        <w:rPr>
          <w:spacing w:val="-6"/>
        </w:rPr>
        <w:t xml:space="preserve"> vypracování </w:t>
      </w:r>
      <w:r w:rsidRPr="0049529B">
        <w:rPr>
          <w:spacing w:val="-6"/>
        </w:rPr>
        <w:t xml:space="preserve">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</w:t>
      </w:r>
      <w:r w:rsidR="00427AAF">
        <w:rPr>
          <w:spacing w:val="-6"/>
        </w:rPr>
        <w:t xml:space="preserve">vlastních </w:t>
      </w:r>
      <w:r w:rsidR="00B13A50">
        <w:rPr>
          <w:spacing w:val="-6"/>
        </w:rPr>
        <w:t>potřeb</w:t>
      </w:r>
      <w:r w:rsidR="00427AAF">
        <w:rPr>
          <w:spacing w:val="-6"/>
        </w:rPr>
        <w:t>.</w:t>
      </w:r>
      <w:r w:rsidR="00A330C3">
        <w:rPr>
          <w:spacing w:val="-6"/>
        </w:rPr>
        <w:t xml:space="preserve"> Doplňující výkresy budou odsouhlaseny zástupcem objednatele, technického dozoru stavby a autorského dozoru stavby</w:t>
      </w:r>
      <w:r w:rsidR="002D3E74">
        <w:t>.</w:t>
      </w:r>
    </w:p>
    <w:p w:rsidR="00A330C3" w:rsidRPr="0049529B" w:rsidRDefault="00A330C3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t xml:space="preserve">- vypracování 3D modelu </w:t>
      </w:r>
      <w:r w:rsidR="00C552E7">
        <w:t xml:space="preserve">dle PDPS </w:t>
      </w:r>
      <w:r w:rsidR="00226661">
        <w:t xml:space="preserve">v souladu </w:t>
      </w:r>
      <w:r w:rsidR="00527B01">
        <w:t>BIM Protokolem a jeho přílohami</w:t>
      </w:r>
      <w:r w:rsidR="00226661">
        <w:t>,</w:t>
      </w:r>
    </w:p>
    <w:p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C552E7">
        <w:rPr>
          <w:rFonts w:cs="Arial"/>
          <w:spacing w:val="-4"/>
          <w:szCs w:val="22"/>
        </w:rPr>
        <w:t xml:space="preserve">vypracována a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:rsidR="0061770D" w:rsidRPr="00F13591" w:rsidRDefault="0061770D" w:rsidP="0061770D">
      <w:pPr>
        <w:pStyle w:val="Bntext2"/>
        <w:spacing w:before="60"/>
        <w:ind w:left="284" w:hanging="142"/>
        <w:rPr>
          <w:rFonts w:cs="Arial"/>
        </w:rPr>
      </w:pPr>
      <w:r>
        <w:rPr>
          <w:rFonts w:cs="Arial"/>
          <w:szCs w:val="22"/>
        </w:rPr>
        <w:lastRenderedPageBreak/>
        <w:t xml:space="preserve">- </w:t>
      </w:r>
      <w:r w:rsidRPr="00F13591">
        <w:rPr>
          <w:rFonts w:cs="Arial"/>
        </w:rPr>
        <w:t>vypracování 3D modelu dle DSPS v souladu s</w:t>
      </w:r>
      <w:r w:rsidR="00527B01" w:rsidRPr="00F13591">
        <w:rPr>
          <w:rFonts w:cs="Arial"/>
        </w:rPr>
        <w:t> BIM Protokolem a jeho přílohami</w:t>
      </w:r>
      <w:r w:rsidRPr="00F13591">
        <w:rPr>
          <w:rFonts w:cs="Arial"/>
        </w:rPr>
        <w:t>,</w:t>
      </w:r>
    </w:p>
    <w:p w:rsidR="00C552E7" w:rsidRPr="00F13591" w:rsidRDefault="00C552E7" w:rsidP="00F13591">
      <w:pPr>
        <w:pStyle w:val="Bezmezer"/>
        <w:ind w:left="284" w:hanging="142"/>
        <w:rPr>
          <w:rFonts w:ascii="Arial" w:hAnsi="Arial" w:cs="Arial"/>
        </w:rPr>
      </w:pPr>
      <w:r w:rsidRPr="00F13591">
        <w:rPr>
          <w:rFonts w:ascii="Arial" w:hAnsi="Arial" w:cs="Arial"/>
        </w:rPr>
        <w:t>-</w:t>
      </w:r>
      <w:r w:rsidR="00F13591" w:rsidRPr="00F13591">
        <w:rPr>
          <w:rFonts w:ascii="Arial" w:hAnsi="Arial" w:cs="Arial"/>
        </w:rPr>
        <w:t xml:space="preserve"> </w:t>
      </w:r>
      <w:r w:rsidRPr="00F13591">
        <w:rPr>
          <w:rFonts w:ascii="Arial" w:hAnsi="Arial" w:cs="Arial"/>
        </w:rPr>
        <w:t>veškeré související činnosti vyplývající z použití metody BIM při realizaci stavby</w:t>
      </w:r>
      <w:r w:rsidR="00F13591" w:rsidRPr="00F13591">
        <w:rPr>
          <w:rFonts w:ascii="Arial" w:hAnsi="Arial" w:cs="Arial"/>
        </w:rPr>
        <w:t xml:space="preserve"> a vedením elektronického stavebního deníku v souladu s BIM Protokolem a jeho přílohami,</w:t>
      </w:r>
    </w:p>
    <w:p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 w:rsidRPr="00F13591">
        <w:rPr>
          <w:rFonts w:cs="Arial"/>
          <w:szCs w:val="22"/>
        </w:rPr>
        <w:t>- p</w:t>
      </w:r>
      <w:r w:rsidR="009869E6" w:rsidRPr="00F13591">
        <w:rPr>
          <w:rFonts w:cs="Arial"/>
          <w:szCs w:val="22"/>
        </w:rPr>
        <w:t xml:space="preserve">o dokončení </w:t>
      </w:r>
      <w:r w:rsidR="00140C17" w:rsidRPr="00F13591">
        <w:rPr>
          <w:rFonts w:cs="Arial"/>
          <w:szCs w:val="22"/>
        </w:rPr>
        <w:t>realizace</w:t>
      </w:r>
      <w:r w:rsidR="00E53565" w:rsidRPr="00F13591">
        <w:rPr>
          <w:rFonts w:cs="Arial"/>
          <w:szCs w:val="22"/>
        </w:rPr>
        <w:t xml:space="preserve"> </w:t>
      </w:r>
      <w:r w:rsidR="00D63034" w:rsidRPr="00F13591">
        <w:rPr>
          <w:rFonts w:cs="Arial"/>
          <w:szCs w:val="22"/>
        </w:rPr>
        <w:t xml:space="preserve">stavby </w:t>
      </w:r>
      <w:r w:rsidR="0011174B" w:rsidRPr="00F13591">
        <w:rPr>
          <w:rFonts w:cs="Arial"/>
          <w:szCs w:val="22"/>
        </w:rPr>
        <w:t xml:space="preserve">budou vypracovány geometrické plány (dále </w:t>
      </w:r>
      <w:r w:rsidR="0098073F" w:rsidRPr="00F13591">
        <w:rPr>
          <w:rFonts w:cs="Arial"/>
          <w:szCs w:val="22"/>
        </w:rPr>
        <w:t>též</w:t>
      </w:r>
      <w:r w:rsidR="0011174B" w:rsidRPr="00F13591">
        <w:rPr>
          <w:rFonts w:cs="Arial"/>
          <w:szCs w:val="22"/>
        </w:rPr>
        <w:t xml:space="preserve"> </w:t>
      </w:r>
      <w:r w:rsidR="00D36332" w:rsidRPr="00F13591">
        <w:rPr>
          <w:rFonts w:cs="Arial"/>
          <w:szCs w:val="22"/>
        </w:rPr>
        <w:t>„</w:t>
      </w:r>
      <w:r w:rsidR="0011174B" w:rsidRPr="00F13591">
        <w:rPr>
          <w:rFonts w:cs="Arial"/>
          <w:szCs w:val="22"/>
        </w:rPr>
        <w:t>GP</w:t>
      </w:r>
      <w:r w:rsidR="00D36332" w:rsidRPr="00F13591">
        <w:rPr>
          <w:rFonts w:cs="Arial"/>
          <w:szCs w:val="22"/>
        </w:rPr>
        <w:t>“</w:t>
      </w:r>
      <w:r w:rsidR="0011174B" w:rsidRPr="00F13591">
        <w:rPr>
          <w:rFonts w:cs="Arial"/>
          <w:szCs w:val="22"/>
        </w:rPr>
        <w:t>)</w:t>
      </w:r>
      <w:r w:rsidR="000934AE" w:rsidRPr="00F13591">
        <w:rPr>
          <w:rFonts w:cs="Arial"/>
          <w:szCs w:val="22"/>
        </w:rPr>
        <w:t xml:space="preserve"> v rozsahu trvalého záboru stavby</w:t>
      </w:r>
      <w:r w:rsidR="004F3896" w:rsidRPr="00F13591">
        <w:rPr>
          <w:rFonts w:cs="Arial"/>
          <w:szCs w:val="22"/>
        </w:rPr>
        <w:t xml:space="preserve"> a věcných břemen.</w:t>
      </w:r>
      <w:r w:rsidR="00DF5DEB" w:rsidRPr="00F13591">
        <w:rPr>
          <w:rFonts w:cs="Arial"/>
          <w:szCs w:val="22"/>
        </w:rPr>
        <w:t xml:space="preserve"> </w:t>
      </w:r>
      <w:r w:rsidR="0019010B" w:rsidRPr="00F13591">
        <w:rPr>
          <w:rFonts w:cs="Arial"/>
          <w:spacing w:val="-6"/>
          <w:szCs w:val="22"/>
        </w:rPr>
        <w:t xml:space="preserve">Zhotovitel předá objednateli jednotlivé </w:t>
      </w:r>
      <w:r w:rsidR="00FA58DB" w:rsidRPr="00F13591">
        <w:rPr>
          <w:rFonts w:cs="Arial"/>
          <w:spacing w:val="-6"/>
          <w:szCs w:val="22"/>
        </w:rPr>
        <w:t>GP</w:t>
      </w:r>
      <w:r w:rsidR="0019010B" w:rsidRPr="00F13591">
        <w:rPr>
          <w:rFonts w:cs="Arial"/>
          <w:spacing w:val="-6"/>
          <w:szCs w:val="22"/>
        </w:rPr>
        <w:t xml:space="preserve"> </w:t>
      </w:r>
      <w:r w:rsidR="00FA58DB" w:rsidRPr="00F13591">
        <w:rPr>
          <w:rFonts w:cs="Arial"/>
          <w:spacing w:val="-6"/>
          <w:szCs w:val="22"/>
        </w:rPr>
        <w:t>–</w:t>
      </w:r>
      <w:r w:rsidR="0019010B" w:rsidRPr="00F13591">
        <w:rPr>
          <w:rFonts w:cs="Arial"/>
          <w:spacing w:val="-6"/>
          <w:szCs w:val="22"/>
        </w:rPr>
        <w:t xml:space="preserve"> každý v </w:t>
      </w:r>
      <w:r w:rsidR="00A3177B" w:rsidRPr="00F13591">
        <w:rPr>
          <w:rFonts w:cs="Arial"/>
          <w:spacing w:val="-6"/>
          <w:szCs w:val="22"/>
        </w:rPr>
        <w:t>8</w:t>
      </w:r>
      <w:r w:rsidR="0019010B" w:rsidRPr="00F1359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F13591">
        <w:rPr>
          <w:rFonts w:cs="Arial"/>
          <w:szCs w:val="22"/>
        </w:rPr>
        <w:t xml:space="preserve"> </w:t>
      </w:r>
      <w:r w:rsidR="0019010B" w:rsidRPr="00F1359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 w:rsidRPr="00F13591">
        <w:rPr>
          <w:rFonts w:cs="Arial"/>
          <w:spacing w:val="-6"/>
          <w:szCs w:val="22"/>
        </w:rPr>
        <w:t>357/2013</w:t>
      </w:r>
      <w:r w:rsidR="0019010B" w:rsidRPr="00F13591">
        <w:rPr>
          <w:rFonts w:cs="Arial"/>
          <w:spacing w:val="-6"/>
          <w:szCs w:val="22"/>
        </w:rPr>
        <w:t xml:space="preserve"> Sb.,</w:t>
      </w:r>
      <w:r w:rsidR="0068099B" w:rsidRPr="00F13591">
        <w:rPr>
          <w:rFonts w:cs="Arial"/>
          <w:spacing w:val="-6"/>
          <w:szCs w:val="22"/>
        </w:rPr>
        <w:t xml:space="preserve"> o katastru nemovitostí (katastrální vyhláška),</w:t>
      </w:r>
      <w:r w:rsidR="00F1692B" w:rsidRPr="00F13591">
        <w:rPr>
          <w:rFonts w:cs="Arial"/>
          <w:spacing w:val="-6"/>
          <w:szCs w:val="22"/>
        </w:rPr>
        <w:t xml:space="preserve"> ve znění pozdějších předpisů,</w:t>
      </w:r>
      <w:r w:rsidR="0019010B" w:rsidRPr="00F13591">
        <w:rPr>
          <w:rFonts w:cs="Arial"/>
          <w:szCs w:val="22"/>
        </w:rPr>
        <w:t xml:space="preserve"> </w:t>
      </w:r>
      <w:r w:rsidR="0019010B" w:rsidRPr="00F13591">
        <w:rPr>
          <w:rFonts w:cs="Arial"/>
          <w:spacing w:val="-4"/>
          <w:szCs w:val="22"/>
        </w:rPr>
        <w:t>budou ověřeny oprávněným zeměměřičským</w:t>
      </w:r>
      <w:r w:rsidR="0019010B" w:rsidRPr="00925A01">
        <w:rPr>
          <w:rFonts w:cs="Arial"/>
          <w:spacing w:val="-4"/>
          <w:szCs w:val="22"/>
        </w:rPr>
        <w:t xml:space="preserve">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E55A5A">
        <w:rPr>
          <w:rFonts w:cs="Arial"/>
          <w:szCs w:val="22"/>
        </w:rPr>
        <w:t>2</w:t>
      </w:r>
      <w:r w:rsidR="00E55A5A" w:rsidRPr="00C160F3">
        <w:rPr>
          <w:rFonts w:cs="Arial"/>
          <w:szCs w:val="22"/>
        </w:rPr>
        <w:t xml:space="preserve">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393300" w:rsidRPr="00EE48BB" w:rsidRDefault="00393300" w:rsidP="00393300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vypracování plánu přístupových tras, příjezdových komunikací pro dovoz a odvoz materiálu v průběhu realizace stavby a předání objednateli před zahájení stavebních prací vč. aktualizace během výstavby,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393300">
        <w:rPr>
          <w:rFonts w:cs="Arial"/>
          <w:szCs w:val="22"/>
        </w:rPr>
        <w:t>, zajištění skládky je povinností zhotovitele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lastRenderedPageBreak/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:rsidR="00712ADA" w:rsidRDefault="000C2C11" w:rsidP="00BB3833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</w:t>
      </w:r>
      <w:r w:rsidRPr="00EA48E3">
        <w:rPr>
          <w:rFonts w:ascii="Arial" w:hAnsi="Arial" w:cs="Arial"/>
          <w:sz w:val="22"/>
        </w:rPr>
        <w:t xml:space="preserve">odstavcem </w:t>
      </w:r>
      <w:proofErr w:type="gramStart"/>
      <w:r w:rsidRPr="00EA48E3">
        <w:rPr>
          <w:rFonts w:ascii="Arial" w:hAnsi="Arial" w:cs="Arial"/>
          <w:sz w:val="22"/>
        </w:rPr>
        <w:t>4.8</w:t>
      </w:r>
      <w:proofErr w:type="gramEnd"/>
      <w:r w:rsidR="00D0492D" w:rsidRPr="00EA48E3">
        <w:rPr>
          <w:rFonts w:ascii="Arial" w:hAnsi="Arial" w:cs="Arial"/>
          <w:sz w:val="22"/>
        </w:rPr>
        <w:t>.</w:t>
      </w:r>
      <w:r w:rsidRPr="00EA48E3">
        <w:rPr>
          <w:rFonts w:ascii="Arial" w:hAnsi="Arial" w:cs="Arial"/>
          <w:sz w:val="22"/>
        </w:rPr>
        <w:t xml:space="preserve"> a </w:t>
      </w:r>
      <w:r w:rsidR="004376FE" w:rsidRPr="00EA48E3">
        <w:rPr>
          <w:rFonts w:ascii="Arial" w:hAnsi="Arial" w:cs="Arial"/>
          <w:sz w:val="22"/>
        </w:rPr>
        <w:t xml:space="preserve"> </w:t>
      </w:r>
      <w:r w:rsidRPr="00EA48E3">
        <w:rPr>
          <w:rFonts w:ascii="Arial" w:hAnsi="Arial" w:cs="Arial"/>
          <w:sz w:val="22"/>
        </w:rPr>
        <w:t>14.1</w:t>
      </w:r>
      <w:r w:rsidR="00860B2B" w:rsidRPr="00EA48E3">
        <w:rPr>
          <w:rFonts w:ascii="Arial" w:hAnsi="Arial" w:cs="Arial"/>
          <w:sz w:val="22"/>
        </w:rPr>
        <w:t>3</w:t>
      </w:r>
      <w:r w:rsidR="006D60AF" w:rsidRPr="00EA48E3">
        <w:rPr>
          <w:rFonts w:ascii="Arial" w:hAnsi="Arial" w:cs="Arial"/>
          <w:sz w:val="22"/>
        </w:rPr>
        <w:t>.</w:t>
      </w:r>
      <w:r w:rsidRPr="00EA48E3">
        <w:rPr>
          <w:rFonts w:ascii="Arial" w:hAnsi="Arial" w:cs="Arial"/>
          <w:sz w:val="22"/>
        </w:rPr>
        <w:t xml:space="preserve"> této</w:t>
      </w:r>
      <w:r w:rsidRPr="009A50B9">
        <w:rPr>
          <w:rFonts w:ascii="Arial" w:hAnsi="Arial" w:cs="Arial"/>
          <w:sz w:val="22"/>
        </w:rPr>
        <w:t xml:space="preserve">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</w:t>
      </w:r>
      <w:r w:rsidRPr="00860B2B">
        <w:rPr>
          <w:rFonts w:ascii="Arial" w:hAnsi="Arial" w:cs="Arial"/>
          <w:sz w:val="22"/>
        </w:rPr>
        <w:t xml:space="preserve">ukazatele dle obecných technických požadavků na výstavbu a platných norem. Zhotovitel se zavazuje provést dílo z materiálů I. jakosti s požadovanou certifikací a tomuto závazku bude též odpovídat kvalita všech prováděných prací. </w:t>
      </w:r>
      <w:r w:rsidR="00860B2B">
        <w:rPr>
          <w:rFonts w:ascii="Arial" w:hAnsi="Arial" w:cs="Arial"/>
          <w:sz w:val="22"/>
        </w:rPr>
        <w:t xml:space="preserve">Zhotovitel se zavazuje provést kompletní dílo </w:t>
      </w:r>
      <w:r w:rsidR="00CF6A1E">
        <w:rPr>
          <w:rFonts w:ascii="Arial" w:hAnsi="Arial" w:cs="Arial"/>
          <w:sz w:val="22"/>
        </w:rPr>
        <w:t xml:space="preserve">tak, </w:t>
      </w:r>
      <w:r w:rsidR="00860B2B" w:rsidRPr="00860B2B">
        <w:rPr>
          <w:rFonts w:ascii="Arial" w:hAnsi="Arial" w:cs="Arial"/>
          <w:sz w:val="22"/>
        </w:rPr>
        <w:t>aby bylo dílo způsobilé k</w:t>
      </w:r>
      <w:r w:rsidR="00CF6A1E">
        <w:rPr>
          <w:rFonts w:ascii="Arial" w:hAnsi="Arial" w:cs="Arial"/>
          <w:sz w:val="22"/>
        </w:rPr>
        <w:t xml:space="preserve"> dlouhodobému </w:t>
      </w:r>
      <w:r w:rsidR="00860B2B" w:rsidRPr="00860B2B">
        <w:rPr>
          <w:rFonts w:ascii="Arial" w:hAnsi="Arial" w:cs="Arial"/>
          <w:sz w:val="22"/>
        </w:rPr>
        <w:t>užívání</w:t>
      </w:r>
      <w:r w:rsidR="00CF6A1E">
        <w:rPr>
          <w:rFonts w:ascii="Arial" w:hAnsi="Arial" w:cs="Arial"/>
          <w:sz w:val="22"/>
        </w:rPr>
        <w:t xml:space="preserve"> v požadované kvalitě.</w:t>
      </w:r>
    </w:p>
    <w:p w:rsidR="005C4B88" w:rsidRDefault="005C4B88" w:rsidP="005C4B88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5C4B88" w:rsidRPr="00AC6323" w:rsidRDefault="005C4B88" w:rsidP="00333F25">
      <w:pPr>
        <w:pStyle w:val="Zkladntextodsazen3"/>
        <w:ind w:left="0"/>
        <w:jc w:val="both"/>
        <w:rPr>
          <w:rFonts w:ascii="Arial" w:hAnsi="Arial" w:cs="Arial"/>
          <w:b/>
          <w:sz w:val="22"/>
          <w:szCs w:val="22"/>
        </w:rPr>
      </w:pPr>
      <w:r w:rsidRPr="00AC6323">
        <w:rPr>
          <w:rFonts w:ascii="Arial" w:hAnsi="Arial" w:cs="Arial"/>
          <w:b/>
          <w:sz w:val="22"/>
          <w:szCs w:val="22"/>
        </w:rPr>
        <w:t>Součástí zadávací dokumentace jsou specifické podmínky a požadavky v souladu se zaváděním metody BIM vč. vedení elektronického stavebního deníku</w:t>
      </w:r>
      <w:r w:rsidR="008C2F40" w:rsidRPr="00AC6323">
        <w:rPr>
          <w:rFonts w:ascii="Arial" w:hAnsi="Arial" w:cs="Arial"/>
          <w:b/>
          <w:sz w:val="22"/>
          <w:szCs w:val="22"/>
        </w:rPr>
        <w:t xml:space="preserve"> (Služby související s použitím metody BIM)</w:t>
      </w:r>
      <w:r w:rsidR="00333F25" w:rsidRPr="00AC6323">
        <w:rPr>
          <w:rFonts w:ascii="Arial" w:hAnsi="Arial" w:cs="Arial"/>
          <w:b/>
          <w:sz w:val="22"/>
          <w:szCs w:val="22"/>
        </w:rPr>
        <w:t>:</w:t>
      </w:r>
    </w:p>
    <w:p w:rsidR="005C4B88" w:rsidRPr="00AC6323" w:rsidRDefault="005C4B88" w:rsidP="005C4B8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AC6323">
        <w:rPr>
          <w:rFonts w:ascii="Arial" w:hAnsi="Arial" w:cs="Arial"/>
          <w:sz w:val="22"/>
        </w:rPr>
        <w:t xml:space="preserve">Předmětem plnění smlouvy je </w:t>
      </w:r>
      <w:r w:rsidRPr="00AC6323">
        <w:rPr>
          <w:rFonts w:ascii="Arial" w:hAnsi="Arial" w:cs="Arial"/>
          <w:sz w:val="22"/>
          <w:lang w:val="x-none" w:eastAsia="ar-SA"/>
        </w:rPr>
        <w:t>použití metody BIM ve smyslu příloh</w:t>
      </w:r>
      <w:r w:rsidR="00527B01" w:rsidRPr="00AC6323">
        <w:rPr>
          <w:rFonts w:ascii="Arial" w:hAnsi="Arial" w:cs="Arial"/>
          <w:sz w:val="22"/>
          <w:lang w:eastAsia="ar-SA"/>
        </w:rPr>
        <w:t>y BIM Protokol a souvisejících příloh</w:t>
      </w:r>
      <w:r w:rsidRPr="00AC6323">
        <w:rPr>
          <w:rFonts w:ascii="Arial" w:hAnsi="Arial" w:cs="Arial"/>
          <w:sz w:val="22"/>
          <w:lang w:val="x-none" w:eastAsia="ar-SA"/>
        </w:rPr>
        <w:t xml:space="preserve">této Smlouvy včetně vyhotovení </w:t>
      </w:r>
      <w:r w:rsidRPr="00AC6323">
        <w:rPr>
          <w:rFonts w:ascii="Arial" w:hAnsi="Arial" w:cs="Arial"/>
          <w:b/>
          <w:bCs/>
          <w:sz w:val="22"/>
          <w:lang w:val="x-none" w:eastAsia="ar-SA"/>
        </w:rPr>
        <w:t>informačního modelu stavby</w:t>
      </w:r>
      <w:r w:rsidRPr="00AC6323">
        <w:rPr>
          <w:rFonts w:ascii="Arial" w:hAnsi="Arial" w:cs="Arial"/>
          <w:b/>
          <w:bCs/>
          <w:sz w:val="22"/>
          <w:lang w:eastAsia="ar-SA"/>
        </w:rPr>
        <w:t>,</w:t>
      </w:r>
      <w:r w:rsidRPr="00AC6323">
        <w:rPr>
          <w:rFonts w:ascii="Arial" w:hAnsi="Arial" w:cs="Arial"/>
          <w:sz w:val="22"/>
          <w:lang w:val="x-none" w:eastAsia="ar-SA"/>
        </w:rPr>
        <w:t xml:space="preserve"> poskytnutí společného datového </w:t>
      </w:r>
      <w:r w:rsidRPr="00AC6323">
        <w:rPr>
          <w:rFonts w:ascii="Arial" w:hAnsi="Arial" w:cs="Arial"/>
          <w:sz w:val="22"/>
          <w:lang w:val="x-none" w:eastAsia="ar-SA"/>
        </w:rPr>
        <w:lastRenderedPageBreak/>
        <w:t>prostředí (dále jen „</w:t>
      </w:r>
      <w:r w:rsidRPr="00AC6323">
        <w:rPr>
          <w:rFonts w:ascii="Arial" w:hAnsi="Arial" w:cs="Arial"/>
          <w:b/>
          <w:bCs/>
          <w:sz w:val="22"/>
          <w:lang w:val="x-none" w:eastAsia="ar-SA"/>
        </w:rPr>
        <w:t>CDE</w:t>
      </w:r>
      <w:r w:rsidRPr="00AC6323">
        <w:rPr>
          <w:rFonts w:ascii="Arial" w:hAnsi="Arial" w:cs="Arial"/>
          <w:sz w:val="22"/>
          <w:lang w:val="x-none" w:eastAsia="ar-SA"/>
        </w:rPr>
        <w:t>“), zpracování a aktualizace plánu realizace BIM (dále jen „</w:t>
      </w:r>
      <w:r w:rsidRPr="00AC6323">
        <w:rPr>
          <w:rFonts w:ascii="Arial" w:hAnsi="Arial" w:cs="Arial"/>
          <w:b/>
          <w:bCs/>
          <w:sz w:val="22"/>
          <w:lang w:val="x-none" w:eastAsia="ar-SA"/>
        </w:rPr>
        <w:t>BEP</w:t>
      </w:r>
      <w:r w:rsidRPr="00AC6323">
        <w:rPr>
          <w:rFonts w:ascii="Arial" w:hAnsi="Arial" w:cs="Arial"/>
          <w:sz w:val="22"/>
          <w:lang w:val="x-none" w:eastAsia="ar-SA"/>
        </w:rPr>
        <w:t>“) a provedení souvisejících služeb (dále jen „</w:t>
      </w:r>
      <w:r w:rsidRPr="00AC6323">
        <w:rPr>
          <w:rFonts w:ascii="Arial" w:hAnsi="Arial" w:cs="Arial"/>
          <w:b/>
          <w:bCs/>
          <w:sz w:val="22"/>
          <w:lang w:val="x-none" w:eastAsia="ar-SA"/>
        </w:rPr>
        <w:t>použití metody BIM</w:t>
      </w:r>
      <w:r w:rsidRPr="00AC6323">
        <w:rPr>
          <w:rFonts w:ascii="Arial" w:hAnsi="Arial" w:cs="Arial"/>
          <w:sz w:val="22"/>
          <w:lang w:val="x-none" w:eastAsia="ar-SA"/>
        </w:rPr>
        <w:t>“)</w:t>
      </w:r>
      <w:r w:rsidRPr="00AC6323">
        <w:rPr>
          <w:rFonts w:ascii="Arial" w:hAnsi="Arial" w:cs="Arial"/>
          <w:sz w:val="22"/>
          <w:lang w:eastAsia="ar-SA"/>
        </w:rPr>
        <w:t xml:space="preserve"> pro realizaci stavby </w:t>
      </w:r>
      <w:r w:rsidRPr="00AC6323">
        <w:rPr>
          <w:rFonts w:ascii="Arial" w:hAnsi="Arial" w:cs="Arial"/>
          <w:b/>
          <w:bCs/>
          <w:sz w:val="22"/>
        </w:rPr>
        <w:t>III/4026 Opatov, průtah v </w:t>
      </w:r>
      <w:proofErr w:type="gramStart"/>
      <w:r w:rsidRPr="00AC6323">
        <w:rPr>
          <w:rFonts w:ascii="Arial" w:hAnsi="Arial" w:cs="Arial"/>
          <w:b/>
          <w:bCs/>
          <w:sz w:val="22"/>
        </w:rPr>
        <w:t>km 3,620</w:t>
      </w:r>
      <w:proofErr w:type="gramEnd"/>
      <w:r w:rsidRPr="00AC6323">
        <w:rPr>
          <w:rFonts w:ascii="Arial" w:hAnsi="Arial" w:cs="Arial"/>
          <w:b/>
          <w:bCs/>
          <w:sz w:val="22"/>
        </w:rPr>
        <w:t xml:space="preserve"> – 3,870.</w:t>
      </w:r>
    </w:p>
    <w:p w:rsidR="005C4B88" w:rsidRPr="00AC6323" w:rsidRDefault="005C4B88" w:rsidP="005C4B88">
      <w:pPr>
        <w:jc w:val="both"/>
        <w:rPr>
          <w:rFonts w:ascii="Arial" w:hAnsi="Arial" w:cs="Arial"/>
          <w:lang w:val="x-none" w:eastAsia="ar-SA"/>
        </w:rPr>
      </w:pPr>
      <w:r w:rsidRPr="00AC6323">
        <w:rPr>
          <w:rFonts w:ascii="Arial" w:hAnsi="Arial" w:cs="Arial"/>
          <w:b/>
          <w:bCs/>
        </w:rPr>
        <w:t>Informační model stavby</w:t>
      </w:r>
      <w:r w:rsidRPr="00AC6323">
        <w:rPr>
          <w:rFonts w:ascii="Arial" w:hAnsi="Arial" w:cs="Arial"/>
          <w:bCs/>
        </w:rPr>
        <w:t xml:space="preserve"> </w:t>
      </w:r>
      <w:r w:rsidRPr="00AC6323">
        <w:rPr>
          <w:rFonts w:ascii="Arial" w:hAnsi="Arial" w:cs="Arial"/>
          <w:lang w:eastAsia="ar-SA"/>
        </w:rPr>
        <w:t xml:space="preserve">bude vyhotoven v podrobnosti </w:t>
      </w:r>
      <w:r w:rsidRPr="00AC6323">
        <w:rPr>
          <w:rFonts w:ascii="Arial" w:hAnsi="Arial" w:cs="Arial"/>
          <w:lang w:val="x-none" w:eastAsia="ar-SA"/>
        </w:rPr>
        <w:t>projektové dokumentace</w:t>
      </w:r>
      <w:r w:rsidRPr="00AC6323">
        <w:rPr>
          <w:rFonts w:ascii="Arial" w:hAnsi="Arial" w:cs="Arial"/>
          <w:lang w:eastAsia="ar-SA"/>
        </w:rPr>
        <w:t xml:space="preserve"> pro </w:t>
      </w:r>
      <w:r w:rsidR="006C1832">
        <w:rPr>
          <w:rFonts w:ascii="Arial" w:hAnsi="Arial" w:cs="Arial"/>
          <w:lang w:eastAsia="ar-SA"/>
        </w:rPr>
        <w:t>provádění</w:t>
      </w:r>
      <w:r w:rsidR="006C1832" w:rsidRPr="00AC6323">
        <w:rPr>
          <w:rFonts w:ascii="Arial" w:hAnsi="Arial" w:cs="Arial"/>
          <w:lang w:eastAsia="ar-SA"/>
        </w:rPr>
        <w:t xml:space="preserve"> </w:t>
      </w:r>
      <w:r w:rsidRPr="00AC6323">
        <w:rPr>
          <w:rFonts w:ascii="Arial" w:hAnsi="Arial" w:cs="Arial"/>
          <w:lang w:eastAsia="ar-SA"/>
        </w:rPr>
        <w:t xml:space="preserve">stavby (dále jen </w:t>
      </w:r>
      <w:r w:rsidRPr="00AC6323">
        <w:rPr>
          <w:rFonts w:ascii="Arial" w:hAnsi="Arial" w:cs="Arial"/>
          <w:b/>
          <w:lang w:eastAsia="ar-SA"/>
        </w:rPr>
        <w:t>„</w:t>
      </w:r>
      <w:r w:rsidR="006C1832">
        <w:rPr>
          <w:rFonts w:ascii="Arial" w:hAnsi="Arial" w:cs="Arial"/>
          <w:b/>
          <w:lang w:eastAsia="ar-SA"/>
        </w:rPr>
        <w:t>PDPS</w:t>
      </w:r>
      <w:r w:rsidRPr="00AC6323">
        <w:rPr>
          <w:rFonts w:ascii="Arial" w:hAnsi="Arial" w:cs="Arial"/>
          <w:b/>
          <w:lang w:eastAsia="ar-SA"/>
        </w:rPr>
        <w:t>“</w:t>
      </w:r>
      <w:r w:rsidRPr="00AC6323">
        <w:rPr>
          <w:rFonts w:ascii="Arial" w:hAnsi="Arial" w:cs="Arial"/>
          <w:lang w:eastAsia="ar-SA"/>
        </w:rPr>
        <w:t>) a v podrobnosti dokumentace skutečného provedení stavby (dále jen „</w:t>
      </w:r>
      <w:r w:rsidRPr="00AC6323">
        <w:rPr>
          <w:rFonts w:ascii="Arial" w:hAnsi="Arial" w:cs="Arial"/>
          <w:b/>
          <w:lang w:eastAsia="ar-SA"/>
        </w:rPr>
        <w:t>DSPS</w:t>
      </w:r>
      <w:r w:rsidRPr="00AC6323">
        <w:rPr>
          <w:rFonts w:ascii="Arial" w:hAnsi="Arial" w:cs="Arial"/>
          <w:lang w:eastAsia="ar-SA"/>
        </w:rPr>
        <w:t>“) se zapracováním všech změn v průběhu realizace stavby</w:t>
      </w:r>
      <w:r w:rsidRPr="00AC6323">
        <w:rPr>
          <w:rFonts w:ascii="Arial" w:hAnsi="Arial" w:cs="Arial"/>
          <w:lang w:val="x-none" w:eastAsia="ar-SA"/>
        </w:rPr>
        <w:t>.</w:t>
      </w:r>
    </w:p>
    <w:p w:rsidR="005C4B88" w:rsidRPr="00AC6323" w:rsidRDefault="005C4B88" w:rsidP="005C4B88">
      <w:pPr>
        <w:jc w:val="both"/>
        <w:rPr>
          <w:rFonts w:ascii="Arial" w:hAnsi="Arial" w:cs="Arial"/>
          <w:lang w:val="x-none" w:eastAsia="ar-SA"/>
        </w:rPr>
      </w:pPr>
    </w:p>
    <w:p w:rsidR="005C4B88" w:rsidRPr="00AC6323" w:rsidRDefault="005C4B88" w:rsidP="005C4B88">
      <w:pPr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bCs/>
        </w:rPr>
        <w:t>Součástí plnění je rovněž s</w:t>
      </w:r>
      <w:r w:rsidRPr="00AC6323">
        <w:rPr>
          <w:rFonts w:ascii="Arial" w:hAnsi="Arial" w:cs="Arial"/>
          <w:lang w:eastAsia="ar-SA"/>
        </w:rPr>
        <w:t xml:space="preserve">polupráce zhotovitele s dodavatelem obdobné služby na straně partnera projektu, kterým je Dolní Rakousko a účast zhotovitele s prezentací aktuálního/závěrečného stavu informačního modelu na </w:t>
      </w:r>
      <w:r w:rsidR="00333F25" w:rsidRPr="00AC6323">
        <w:rPr>
          <w:rFonts w:ascii="Arial" w:hAnsi="Arial" w:cs="Arial"/>
          <w:lang w:eastAsia="ar-SA"/>
        </w:rPr>
        <w:t>2</w:t>
      </w:r>
      <w:r w:rsidRPr="00AC6323">
        <w:rPr>
          <w:rFonts w:ascii="Arial" w:hAnsi="Arial" w:cs="Arial"/>
          <w:lang w:eastAsia="ar-SA"/>
        </w:rPr>
        <w:t xml:space="preserve"> workshopech a závěrečné konferenci projektu EDUBIM II.</w:t>
      </w:r>
    </w:p>
    <w:p w:rsidR="005C4B88" w:rsidRPr="00AC6323" w:rsidRDefault="005C4B88" w:rsidP="005C4B88">
      <w:pPr>
        <w:jc w:val="both"/>
        <w:rPr>
          <w:rFonts w:ascii="Arial" w:hAnsi="Arial" w:cs="Arial"/>
          <w:lang w:eastAsia="ar-SA"/>
        </w:rPr>
      </w:pPr>
    </w:p>
    <w:p w:rsidR="005C4B88" w:rsidRPr="00AC6323" w:rsidRDefault="005C4B88" w:rsidP="005C4B88">
      <w:pPr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lang w:eastAsia="ar-SA"/>
        </w:rPr>
        <w:t>Plnění bude poskytováno v podrobnostech a za dodržení podmínek uvedených v </w:t>
      </w:r>
      <w:r w:rsidRPr="00AC6323">
        <w:rPr>
          <w:rFonts w:ascii="Arial" w:hAnsi="Arial" w:cs="Arial"/>
          <w:b/>
          <w:lang w:eastAsia="ar-SA"/>
        </w:rPr>
        <w:t>přílohách</w:t>
      </w:r>
      <w:r w:rsidRPr="00AC6323">
        <w:rPr>
          <w:rFonts w:ascii="Arial" w:hAnsi="Arial" w:cs="Arial"/>
          <w:lang w:eastAsia="ar-SA"/>
        </w:rPr>
        <w:t xml:space="preserve"> této smlouvy.</w:t>
      </w:r>
    </w:p>
    <w:p w:rsidR="005C4B88" w:rsidRPr="00AC6323" w:rsidRDefault="005C4B88" w:rsidP="005C4B88">
      <w:pPr>
        <w:jc w:val="both"/>
        <w:rPr>
          <w:rFonts w:ascii="Arial" w:hAnsi="Arial" w:cs="Arial"/>
          <w:lang w:eastAsia="ar-SA"/>
        </w:rPr>
      </w:pPr>
    </w:p>
    <w:p w:rsidR="005C4B88" w:rsidRPr="00AC6323" w:rsidRDefault="005C4B88" w:rsidP="005C4B88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 w:rsidRPr="00AC6323">
        <w:rPr>
          <w:rFonts w:ascii="Arial" w:hAnsi="Arial"/>
          <w:sz w:val="22"/>
        </w:rPr>
        <w:t xml:space="preserve">Informační model stavby bude zpracován na základě projektové dokumentace pro provádění stavby (dále jen „PDPS“) </w:t>
      </w:r>
      <w:r w:rsidRPr="00AC6323">
        <w:rPr>
          <w:rFonts w:ascii="Arial" w:hAnsi="Arial"/>
          <w:b/>
          <w:sz w:val="22"/>
        </w:rPr>
        <w:t>III/4026 Opatov, průtah v </w:t>
      </w:r>
      <w:proofErr w:type="gramStart"/>
      <w:r w:rsidRPr="00AC6323">
        <w:rPr>
          <w:rFonts w:ascii="Arial" w:hAnsi="Arial"/>
          <w:b/>
          <w:sz w:val="22"/>
        </w:rPr>
        <w:t>km 3,620</w:t>
      </w:r>
      <w:proofErr w:type="gramEnd"/>
      <w:r w:rsidRPr="00AC6323">
        <w:rPr>
          <w:rFonts w:ascii="Arial" w:hAnsi="Arial"/>
          <w:b/>
          <w:sz w:val="22"/>
        </w:rPr>
        <w:t xml:space="preserve"> – 3,870</w:t>
      </w:r>
      <w:r w:rsidRPr="00AC6323">
        <w:rPr>
          <w:rFonts w:ascii="Arial" w:hAnsi="Arial"/>
          <w:sz w:val="22"/>
        </w:rPr>
        <w:t xml:space="preserve">, vypracované firmou SI </w:t>
      </w:r>
      <w:proofErr w:type="spellStart"/>
      <w:r w:rsidRPr="00AC6323">
        <w:rPr>
          <w:rFonts w:ascii="Arial" w:hAnsi="Arial"/>
          <w:sz w:val="22"/>
        </w:rPr>
        <w:t>Plan</w:t>
      </w:r>
      <w:proofErr w:type="spellEnd"/>
      <w:r w:rsidRPr="00AC6323">
        <w:rPr>
          <w:rFonts w:ascii="Arial" w:hAnsi="Arial"/>
          <w:sz w:val="22"/>
        </w:rPr>
        <w:t>, s.r.o., Rudíkov 86, 675 05 Rudíkov, 2020.</w:t>
      </w:r>
    </w:p>
    <w:p w:rsidR="005C4B88" w:rsidRPr="00AC6323" w:rsidRDefault="005C4B88" w:rsidP="005C4B88">
      <w:pPr>
        <w:spacing w:line="24" w:lineRule="atLeast"/>
        <w:jc w:val="both"/>
        <w:rPr>
          <w:rFonts w:ascii="Arial" w:hAnsi="Arial" w:cs="Arial"/>
        </w:rPr>
      </w:pPr>
    </w:p>
    <w:p w:rsidR="005C4B88" w:rsidRPr="00AC6323" w:rsidRDefault="005C4B88" w:rsidP="005C4B88">
      <w:pPr>
        <w:tabs>
          <w:tab w:val="num" w:pos="-1560"/>
        </w:tabs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</w:rPr>
        <w:t>Předmět plnění bude dodán (vykonáván) v rámci dohodnuté ceny Objednateli dle jednotlivých částí ve formátu a způsobem, jež je specifikován v jednotlivých přílohách této smlouvy:</w:t>
      </w:r>
    </w:p>
    <w:p w:rsidR="005C4B88" w:rsidRPr="00AC6323" w:rsidRDefault="005C4B88" w:rsidP="005C4B88">
      <w:pPr>
        <w:tabs>
          <w:tab w:val="num" w:pos="-1560"/>
        </w:tabs>
        <w:jc w:val="both"/>
        <w:rPr>
          <w:rFonts w:ascii="Arial" w:hAnsi="Arial" w:cs="Arial"/>
          <w:bCs/>
          <w:highlight w:val="yellow"/>
        </w:rPr>
      </w:pPr>
    </w:p>
    <w:p w:rsidR="005C4B88" w:rsidRPr="00AC6323" w:rsidRDefault="005C4B88" w:rsidP="005C4B88">
      <w:pPr>
        <w:pStyle w:val="2nesltext"/>
        <w:keepLines/>
        <w:numPr>
          <w:ilvl w:val="0"/>
          <w:numId w:val="42"/>
        </w:numPr>
        <w:tabs>
          <w:tab w:val="num" w:pos="-1560"/>
        </w:tabs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hAnsi="Arial" w:cs="Arial"/>
          <w:bCs/>
        </w:rPr>
      </w:pPr>
      <w:r w:rsidRPr="00AC6323">
        <w:rPr>
          <w:rFonts w:ascii="Arial" w:eastAsia="Times New Roman" w:hAnsi="Arial" w:cs="Arial"/>
          <w:lang w:eastAsia="ar-SA"/>
        </w:rPr>
        <w:t xml:space="preserve">zpracování </w:t>
      </w:r>
      <w:r w:rsidRPr="00AC6323">
        <w:rPr>
          <w:rFonts w:ascii="Arial" w:eastAsia="Times New Roman" w:hAnsi="Arial" w:cs="Arial"/>
          <w:bCs/>
          <w:lang w:eastAsia="ar-SA"/>
        </w:rPr>
        <w:t>informačního modelu stavby v podrobnosti</w:t>
      </w:r>
      <w:r w:rsidRPr="00AC6323">
        <w:rPr>
          <w:rFonts w:ascii="Arial" w:eastAsia="Times New Roman" w:hAnsi="Arial" w:cs="Arial"/>
          <w:lang w:eastAsia="ar-SA"/>
        </w:rPr>
        <w:t xml:space="preserve"> </w:t>
      </w:r>
      <w:r w:rsidR="006C1832">
        <w:rPr>
          <w:rFonts w:ascii="Arial" w:eastAsia="Times New Roman" w:hAnsi="Arial" w:cs="Arial"/>
          <w:b/>
          <w:lang w:eastAsia="ar-SA"/>
        </w:rPr>
        <w:t>PDPS</w:t>
      </w:r>
      <w:r w:rsidRPr="00AC6323">
        <w:rPr>
          <w:rFonts w:ascii="Arial" w:eastAsia="Times New Roman" w:hAnsi="Arial" w:cs="Arial"/>
          <w:b/>
          <w:lang w:eastAsia="ar-SA"/>
        </w:rPr>
        <w:t>,</w:t>
      </w:r>
    </w:p>
    <w:p w:rsidR="005C4B88" w:rsidRPr="00AC6323" w:rsidRDefault="005C4B88" w:rsidP="005C4B88">
      <w:pPr>
        <w:pStyle w:val="2nesltext"/>
        <w:keepLines/>
        <w:numPr>
          <w:ilvl w:val="0"/>
          <w:numId w:val="42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hAnsi="Arial" w:cs="Arial"/>
          <w:bCs/>
        </w:rPr>
      </w:pPr>
      <w:r w:rsidRPr="00AC6323">
        <w:rPr>
          <w:rFonts w:ascii="Arial" w:eastAsia="Times New Roman" w:hAnsi="Arial" w:cs="Arial"/>
          <w:lang w:eastAsia="ar-SA"/>
        </w:rPr>
        <w:t xml:space="preserve">zpracování </w:t>
      </w:r>
      <w:r w:rsidRPr="00AC6323">
        <w:rPr>
          <w:rFonts w:ascii="Arial" w:eastAsia="Times New Roman" w:hAnsi="Arial" w:cs="Arial"/>
          <w:bCs/>
          <w:lang w:eastAsia="ar-SA"/>
        </w:rPr>
        <w:t>informačního modelu stavby v podrobnosti</w:t>
      </w:r>
      <w:r w:rsidRPr="00AC6323">
        <w:rPr>
          <w:rFonts w:ascii="Arial" w:eastAsia="Times New Roman" w:hAnsi="Arial" w:cs="Arial"/>
          <w:lang w:eastAsia="ar-SA"/>
        </w:rPr>
        <w:t xml:space="preserve"> </w:t>
      </w:r>
      <w:r w:rsidRPr="00AC6323">
        <w:rPr>
          <w:rFonts w:ascii="Arial" w:eastAsia="Times New Roman" w:hAnsi="Arial" w:cs="Arial"/>
          <w:b/>
          <w:lang w:eastAsia="ar-SA"/>
        </w:rPr>
        <w:t>DSPS,</w:t>
      </w:r>
    </w:p>
    <w:p w:rsidR="005C4B88" w:rsidRPr="00AC6323" w:rsidRDefault="005C4B88" w:rsidP="005C4B88">
      <w:pPr>
        <w:pStyle w:val="2nesltext"/>
        <w:keepLines/>
        <w:numPr>
          <w:ilvl w:val="0"/>
          <w:numId w:val="42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hAnsi="Arial" w:cs="Arial"/>
          <w:bCs/>
        </w:rPr>
      </w:pPr>
      <w:r w:rsidRPr="00AC6323">
        <w:rPr>
          <w:rFonts w:ascii="Arial" w:eastAsia="Times New Roman" w:hAnsi="Arial" w:cs="Arial"/>
          <w:lang w:val="x-none" w:eastAsia="ar-SA"/>
        </w:rPr>
        <w:t>zpracování a aktualizace plánu realizace BIM (</w:t>
      </w:r>
      <w:r w:rsidRPr="00AC6323">
        <w:rPr>
          <w:rFonts w:ascii="Arial" w:eastAsia="Times New Roman" w:hAnsi="Arial" w:cs="Arial"/>
          <w:b/>
          <w:bCs/>
          <w:lang w:val="x-none" w:eastAsia="ar-SA"/>
        </w:rPr>
        <w:t>BEP</w:t>
      </w:r>
      <w:r w:rsidRPr="00AC6323">
        <w:rPr>
          <w:rFonts w:ascii="Arial" w:eastAsia="Times New Roman" w:hAnsi="Arial" w:cs="Arial"/>
          <w:lang w:val="x-none" w:eastAsia="ar-SA"/>
        </w:rPr>
        <w:t>)</w:t>
      </w:r>
      <w:r w:rsidRPr="00AC6323">
        <w:rPr>
          <w:rFonts w:ascii="Arial" w:eastAsia="Times New Roman" w:hAnsi="Arial" w:cs="Arial"/>
          <w:lang w:eastAsia="ar-SA"/>
        </w:rPr>
        <w:t>,</w:t>
      </w:r>
    </w:p>
    <w:p w:rsidR="005C4B88" w:rsidRPr="00AC6323" w:rsidRDefault="005C4B88" w:rsidP="005C4B88">
      <w:pPr>
        <w:pStyle w:val="2nesltext"/>
        <w:keepLines/>
        <w:numPr>
          <w:ilvl w:val="0"/>
          <w:numId w:val="42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AC6323">
        <w:rPr>
          <w:rFonts w:ascii="Arial" w:eastAsia="Times New Roman" w:hAnsi="Arial" w:cs="Arial"/>
          <w:sz w:val="24"/>
          <w:szCs w:val="24"/>
          <w:lang w:eastAsia="ar-SA"/>
        </w:rPr>
        <w:t xml:space="preserve">poskytování </w:t>
      </w:r>
      <w:r w:rsidRPr="00AC6323">
        <w:rPr>
          <w:rFonts w:ascii="Arial" w:eastAsia="Times New Roman" w:hAnsi="Arial" w:cs="Arial"/>
          <w:sz w:val="24"/>
          <w:szCs w:val="24"/>
          <w:lang w:val="x-none" w:eastAsia="ar-SA"/>
        </w:rPr>
        <w:t>souvisejících služeb</w:t>
      </w:r>
      <w:r w:rsidRPr="00AC6323">
        <w:rPr>
          <w:rFonts w:ascii="Arial" w:eastAsia="Times New Roman" w:hAnsi="Arial" w:cs="Arial"/>
          <w:lang w:eastAsia="cs-CZ"/>
        </w:rPr>
        <w:t xml:space="preserve"> </w:t>
      </w:r>
      <w:r w:rsidRPr="00AC6323">
        <w:rPr>
          <w:rFonts w:ascii="Arial" w:eastAsia="Times New Roman" w:hAnsi="Arial" w:cs="Arial"/>
          <w:sz w:val="24"/>
          <w:szCs w:val="24"/>
          <w:lang w:val="x-none" w:eastAsia="ar-SA"/>
        </w:rPr>
        <w:t>(</w:t>
      </w:r>
      <w:r w:rsidRPr="00AC6323">
        <w:rPr>
          <w:rFonts w:ascii="Arial" w:eastAsia="Times New Roman" w:hAnsi="Arial" w:cs="Arial"/>
          <w:b/>
          <w:bCs/>
          <w:sz w:val="24"/>
          <w:szCs w:val="24"/>
          <w:lang w:val="x-none" w:eastAsia="ar-SA"/>
        </w:rPr>
        <w:t>použití metody BIM</w:t>
      </w:r>
      <w:r w:rsidRPr="00AC632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),</w:t>
      </w:r>
    </w:p>
    <w:p w:rsidR="005C4B88" w:rsidRPr="00AC6323" w:rsidRDefault="005C4B88" w:rsidP="005C4B88">
      <w:pPr>
        <w:pStyle w:val="2nesltext"/>
        <w:keepLines/>
        <w:numPr>
          <w:ilvl w:val="0"/>
          <w:numId w:val="42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hAnsi="Arial" w:cs="Arial"/>
          <w:bCs/>
        </w:rPr>
      </w:pPr>
      <w:r w:rsidRPr="00AC6323">
        <w:rPr>
          <w:rFonts w:ascii="Arial" w:eastAsia="Times New Roman" w:hAnsi="Arial" w:cs="Arial"/>
          <w:lang w:eastAsia="ar-SA"/>
        </w:rPr>
        <w:t xml:space="preserve">zprovoznění </w:t>
      </w:r>
      <w:r w:rsidRPr="00AC6323">
        <w:rPr>
          <w:rFonts w:ascii="Arial" w:eastAsia="Times New Roman" w:hAnsi="Arial" w:cs="Arial"/>
          <w:b/>
          <w:bCs/>
          <w:lang w:eastAsia="ar-SA"/>
        </w:rPr>
        <w:t xml:space="preserve">CDE </w:t>
      </w:r>
      <w:r w:rsidRPr="00AC6323">
        <w:rPr>
          <w:rFonts w:ascii="Arial" w:eastAsia="Times New Roman" w:hAnsi="Arial" w:cs="Arial"/>
          <w:bCs/>
          <w:lang w:eastAsia="ar-SA"/>
        </w:rPr>
        <w:t>(poskytnutí a provozování CDE po celou dobu přípravy a realizace stavby)</w:t>
      </w:r>
      <w:r w:rsidRPr="00AC6323">
        <w:rPr>
          <w:rFonts w:ascii="Arial" w:eastAsia="Times New Roman" w:hAnsi="Arial" w:cs="Arial"/>
          <w:b/>
          <w:bCs/>
          <w:lang w:eastAsia="ar-SA"/>
        </w:rPr>
        <w:t>,</w:t>
      </w:r>
    </w:p>
    <w:p w:rsidR="005C4B88" w:rsidRPr="00AC6323" w:rsidRDefault="005C4B88" w:rsidP="005C4B88">
      <w:pPr>
        <w:pStyle w:val="2nesltext"/>
        <w:keepLines/>
        <w:numPr>
          <w:ilvl w:val="0"/>
          <w:numId w:val="42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AC6323">
        <w:rPr>
          <w:rFonts w:ascii="Arial" w:eastAsia="Times New Roman" w:hAnsi="Arial" w:cs="Arial"/>
          <w:bCs/>
          <w:lang w:eastAsia="ar-SA"/>
        </w:rPr>
        <w:t>partnerská spolupráce a prezentace informačního modelu (příprava prezentace, cestovné, účast s prezentací) na 2 workshopech a závěrečné konferenci projektu EDUBIM II.</w:t>
      </w:r>
    </w:p>
    <w:p w:rsidR="005C4B88" w:rsidRPr="00AC6323" w:rsidRDefault="005C4B88" w:rsidP="005C4B88">
      <w:pPr>
        <w:tabs>
          <w:tab w:val="num" w:pos="-1560"/>
        </w:tabs>
        <w:jc w:val="both"/>
        <w:rPr>
          <w:rFonts w:ascii="Arial" w:hAnsi="Arial" w:cs="Arial"/>
          <w:bCs/>
        </w:rPr>
      </w:pPr>
    </w:p>
    <w:p w:rsidR="005C4B88" w:rsidRPr="00AC6323" w:rsidRDefault="005C4B88" w:rsidP="005C4B88">
      <w:pPr>
        <w:tabs>
          <w:tab w:val="num" w:pos="-1560"/>
        </w:tabs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</w:rPr>
        <w:t xml:space="preserve">Splnění předmětu plnění a každé jeho části bude ukončeno protokolárním předáním díla a odsouhlasením správcem informací.     </w:t>
      </w:r>
    </w:p>
    <w:p w:rsidR="005C4B88" w:rsidRPr="00AC6323" w:rsidRDefault="005C4B88" w:rsidP="005C4B88">
      <w:pPr>
        <w:pStyle w:val="Bntext3"/>
        <w:spacing w:line="264" w:lineRule="auto"/>
        <w:ind w:left="0"/>
        <w:rPr>
          <w:szCs w:val="22"/>
        </w:rPr>
      </w:pPr>
    </w:p>
    <w:p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4"/>
        </w:rPr>
        <w:t>Zhotovitel je povinen v průběhu realizace stavby poskytnout maximální součinnost</w:t>
      </w:r>
      <w:r w:rsidRPr="00AC6323">
        <w:rPr>
          <w:rFonts w:ascii="Arial" w:hAnsi="Arial" w:cs="Arial"/>
          <w:bCs/>
        </w:rPr>
        <w:t xml:space="preserve"> a řádně spolupracovat s Objednatelem, příslušným zhotovitelem stavby a dalšími subjekty podílejícími se na realizaci stavby TDS, koordinátor BOZP, AD atd. </w:t>
      </w:r>
    </w:p>
    <w:p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2"/>
        </w:rPr>
        <w:t>Zhotovitel předloží Objednateli k odsouhlasení koncept informačního modelu stavby</w:t>
      </w:r>
      <w:r w:rsidRPr="00AC6323">
        <w:rPr>
          <w:rFonts w:ascii="Arial" w:hAnsi="Arial" w:cs="Arial"/>
          <w:bCs/>
        </w:rPr>
        <w:t xml:space="preserve"> v plném rozsahu, a to vždy nejpozději 14 dní před předáním finálního modelu.</w:t>
      </w:r>
    </w:p>
    <w:p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2"/>
        </w:rPr>
        <w:t>Objednatel si vyhrazuje právo ke zpracování oponentního posouzení jakékoliv části předmětu</w:t>
      </w:r>
      <w:r w:rsidRPr="00AC6323">
        <w:rPr>
          <w:rFonts w:ascii="Arial" w:hAnsi="Arial" w:cs="Arial"/>
          <w:bCs/>
        </w:rPr>
        <w:t xml:space="preserve"> smlouvy.</w:t>
      </w:r>
    </w:p>
    <w:p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6"/>
        </w:rPr>
        <w:t>Zhotovitel se zavazuje, že provede Dílo v rozsahu, způsobem, jakosti a za podmínek dohodnutých</w:t>
      </w:r>
      <w:r w:rsidRPr="00AC6323">
        <w:rPr>
          <w:rFonts w:ascii="Arial" w:hAnsi="Arial" w:cs="Arial"/>
          <w:bCs/>
        </w:rPr>
        <w:t xml:space="preserve"> </w:t>
      </w:r>
      <w:r w:rsidRPr="00AC6323">
        <w:rPr>
          <w:rFonts w:ascii="Arial" w:hAnsi="Arial" w:cs="Arial"/>
          <w:bCs/>
          <w:spacing w:val="-6"/>
        </w:rPr>
        <w:t>v této smlouvě svým jménem a na vlastní odpovědnost a Objednatel se zavazuje k zaplacení dohodnuté</w:t>
      </w:r>
      <w:r w:rsidRPr="00AC6323">
        <w:rPr>
          <w:rFonts w:ascii="Arial" w:hAnsi="Arial" w:cs="Arial"/>
          <w:bCs/>
        </w:rPr>
        <w:t xml:space="preserve"> ceny. </w:t>
      </w:r>
    </w:p>
    <w:p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</w:rPr>
        <w:t xml:space="preserve">Dílo bude provedeno v nejvyšší kvalitě a v souladu s platnými právními předpisy. Zhotovitel odpovídá za všechny vady, které má dílo v době jeho odevzdání Objednateli. </w:t>
      </w:r>
    </w:p>
    <w:p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6"/>
        </w:rPr>
        <w:t>Kromě Objednatele je Zhotovitel v souladu s ustanovením § 2633 občanského zákoníku oprávněn</w:t>
      </w:r>
      <w:r w:rsidRPr="00AC6323">
        <w:rPr>
          <w:rFonts w:ascii="Arial" w:hAnsi="Arial" w:cs="Arial"/>
          <w:bCs/>
        </w:rPr>
        <w:t xml:space="preserve"> poskytnout Dílo nebo jeho část pouze následujícím subjektům:</w:t>
      </w:r>
    </w:p>
    <w:p w:rsidR="005C4B88" w:rsidRPr="00AC6323" w:rsidRDefault="005C4B88" w:rsidP="005C4B88">
      <w:pPr>
        <w:numPr>
          <w:ilvl w:val="0"/>
          <w:numId w:val="40"/>
        </w:numPr>
        <w:suppressAutoHyphens/>
        <w:spacing w:line="288" w:lineRule="auto"/>
        <w:ind w:left="426" w:hanging="284"/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spacing w:val="-2"/>
          <w:lang w:eastAsia="ar-SA"/>
        </w:rPr>
        <w:lastRenderedPageBreak/>
        <w:t>v souvislosti se zajištěním řádné realizace stavby, uvedení do provozu a následné kolaudace stavby,</w:t>
      </w:r>
      <w:r w:rsidRPr="00AC6323">
        <w:rPr>
          <w:rFonts w:ascii="Arial" w:hAnsi="Arial" w:cs="Arial"/>
          <w:lang w:eastAsia="ar-SA"/>
        </w:rPr>
        <w:t xml:space="preserve"> p</w:t>
      </w:r>
      <w:r w:rsidRPr="00AC6323">
        <w:rPr>
          <w:rFonts w:ascii="Arial" w:hAnsi="Arial" w:cs="Arial"/>
          <w:spacing w:val="-4"/>
          <w:lang w:eastAsia="ar-SA"/>
        </w:rPr>
        <w:t>okud se jich činnosti</w:t>
      </w:r>
      <w:r w:rsidRPr="00AC6323">
        <w:rPr>
          <w:rFonts w:ascii="Arial" w:hAnsi="Arial" w:cs="Arial"/>
          <w:lang w:eastAsia="ar-SA"/>
        </w:rPr>
        <w:t xml:space="preserve"> dotýkají realizace předmětné stavby a o předání kopie Díla nebo jeho části požádají,</w:t>
      </w:r>
    </w:p>
    <w:p w:rsidR="005C4B88" w:rsidRPr="00AC6323" w:rsidRDefault="005C4B88" w:rsidP="005C4B88">
      <w:pPr>
        <w:numPr>
          <w:ilvl w:val="0"/>
          <w:numId w:val="40"/>
        </w:numPr>
        <w:suppressAutoHyphens/>
        <w:spacing w:after="120" w:line="288" w:lineRule="auto"/>
        <w:ind w:left="426" w:hanging="284"/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spacing w:val="-4"/>
          <w:lang w:eastAsia="ar-SA"/>
        </w:rPr>
        <w:t>jiným subjektům je oprávněn poskytnout kopii Díla nebo jeho části výhradně s předchozím</w:t>
      </w:r>
      <w:r w:rsidRPr="00AC6323">
        <w:rPr>
          <w:rFonts w:ascii="Arial" w:hAnsi="Arial" w:cs="Arial"/>
          <w:lang w:eastAsia="ar-SA"/>
        </w:rPr>
        <w:t xml:space="preserve"> svolením Objednatele.</w:t>
      </w:r>
    </w:p>
    <w:p w:rsidR="005C4B88" w:rsidRPr="00AC6323" w:rsidRDefault="005C4B88" w:rsidP="005C4B8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AC6323">
        <w:rPr>
          <w:rFonts w:ascii="Arial" w:hAnsi="Arial" w:cs="Arial"/>
          <w:bCs/>
          <w:sz w:val="22"/>
        </w:rPr>
        <w:t xml:space="preserve">Jakékoli změny oproti sjednanému předmětu Díla, jeho rozsahu a termínu dokončení Díla, </w:t>
      </w:r>
      <w:r w:rsidRPr="00AC6323">
        <w:rPr>
          <w:rFonts w:ascii="Arial" w:hAnsi="Arial" w:cs="Arial"/>
          <w:bCs/>
          <w:spacing w:val="-4"/>
          <w:sz w:val="22"/>
        </w:rPr>
        <w:t>které vyplynou z dodatečných požadavků Objednatele, ze změny obecně závazných předpisů,</w:t>
      </w:r>
      <w:r w:rsidRPr="00AC6323">
        <w:rPr>
          <w:rFonts w:ascii="Arial" w:hAnsi="Arial" w:cs="Arial"/>
          <w:bCs/>
          <w:sz w:val="22"/>
        </w:rPr>
        <w:t xml:space="preserve"> z požadavků veřejnoprávních orgánů nebo z důvodu vyšší moci, budou předmětem </w:t>
      </w:r>
      <w:r w:rsidRPr="00AC6323">
        <w:rPr>
          <w:rFonts w:ascii="Arial" w:hAnsi="Arial" w:cs="Arial"/>
          <w:bCs/>
          <w:spacing w:val="-4"/>
          <w:sz w:val="22"/>
        </w:rPr>
        <w:t>písemných dodatků k této smlouvě. V těchto dodatcích smluvní strany dohodnou odpovídající</w:t>
      </w:r>
      <w:r w:rsidRPr="00AC6323">
        <w:rPr>
          <w:rFonts w:ascii="Arial" w:hAnsi="Arial" w:cs="Arial"/>
          <w:bCs/>
          <w:sz w:val="22"/>
        </w:rPr>
        <w:t xml:space="preserve"> změnu předmětu Díla, doby plnění a ceny za Dílo.</w:t>
      </w:r>
    </w:p>
    <w:p w:rsidR="00F77E11" w:rsidRPr="00860B2B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37446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A3177B">
        <w:rPr>
          <w:rFonts w:ascii="Arial" w:hAnsi="Arial" w:cs="Arial"/>
          <w:b w:val="0"/>
          <w:bCs w:val="0"/>
          <w:sz w:val="22"/>
          <w:szCs w:val="22"/>
          <w:lang w:val="cs-CZ"/>
        </w:rPr>
        <w:t>31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:rsidR="0085694C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AC6323" w:rsidRPr="00702DA3">
        <w:rPr>
          <w:rFonts w:ascii="Arial" w:hAnsi="Arial" w:cs="Arial"/>
        </w:rPr>
        <w:t>15. 12</w:t>
      </w:r>
      <w:r w:rsidR="000F7956" w:rsidRPr="00702DA3">
        <w:rPr>
          <w:rFonts w:ascii="Arial" w:hAnsi="Arial" w:cs="Arial"/>
        </w:rPr>
        <w:t>. 2021</w:t>
      </w:r>
    </w:p>
    <w:p w:rsidR="00DC2A08" w:rsidRDefault="00DC2A08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:rsidR="00DC2A08" w:rsidRPr="00AC6323" w:rsidRDefault="00DC2A08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AC6323">
        <w:rPr>
          <w:rFonts w:ascii="Arial" w:hAnsi="Arial" w:cs="Arial"/>
        </w:rPr>
        <w:t>Prezentace na závěrečné konferenci EDUBIM II</w:t>
      </w:r>
      <w:r w:rsidRPr="00AC6323">
        <w:rPr>
          <w:rFonts w:ascii="Arial" w:hAnsi="Arial" w:cs="Arial"/>
        </w:rPr>
        <w:tab/>
        <w:t>do 28. 02. 2022</w:t>
      </w:r>
    </w:p>
    <w:p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333F25" w:rsidRDefault="00333F25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D45AED" w:rsidRDefault="00D45AED" w:rsidP="00333F25">
      <w:pPr>
        <w:spacing w:line="264" w:lineRule="auto"/>
        <w:jc w:val="both"/>
        <w:rPr>
          <w:rFonts w:ascii="Arial" w:hAnsi="Arial" w:cs="Arial"/>
        </w:rPr>
      </w:pPr>
    </w:p>
    <w:p w:rsidR="00333F25" w:rsidRPr="00411429" w:rsidRDefault="00333F25" w:rsidP="00333F25">
      <w:pPr>
        <w:spacing w:line="264" w:lineRule="auto"/>
        <w:jc w:val="both"/>
        <w:rPr>
          <w:rFonts w:ascii="Arial" w:hAnsi="Arial" w:cs="Arial"/>
        </w:rPr>
      </w:pPr>
      <w:r w:rsidRPr="00411429">
        <w:rPr>
          <w:rFonts w:ascii="Arial" w:hAnsi="Arial" w:cs="Arial"/>
        </w:rPr>
        <w:t xml:space="preserve">Termíny plnění </w:t>
      </w:r>
      <w:r w:rsidR="008C2F40" w:rsidRPr="00411429">
        <w:rPr>
          <w:rFonts w:ascii="Arial" w:hAnsi="Arial" w:cs="Arial"/>
        </w:rPr>
        <w:t>služeb souvisejících s</w:t>
      </w:r>
      <w:r w:rsidRPr="00411429">
        <w:rPr>
          <w:rFonts w:ascii="Arial" w:hAnsi="Arial" w:cs="Arial"/>
        </w:rPr>
        <w:t xml:space="preserve"> použití</w:t>
      </w:r>
      <w:r w:rsidR="008C2F40" w:rsidRPr="00411429">
        <w:rPr>
          <w:rFonts w:ascii="Arial" w:hAnsi="Arial" w:cs="Arial"/>
        </w:rPr>
        <w:t>m</w:t>
      </w:r>
      <w:r w:rsidRPr="00411429">
        <w:rPr>
          <w:rFonts w:ascii="Arial" w:hAnsi="Arial" w:cs="Arial"/>
        </w:rPr>
        <w:t xml:space="preserve"> metody BIM:</w:t>
      </w:r>
      <w:r w:rsidRPr="00411429">
        <w:rPr>
          <w:rFonts w:ascii="Arial" w:hAnsi="Arial" w:cs="Arial"/>
        </w:rPr>
        <w:tab/>
      </w:r>
    </w:p>
    <w:p w:rsidR="00333F25" w:rsidRPr="00411429" w:rsidRDefault="00333F25" w:rsidP="00333F25">
      <w:pPr>
        <w:pStyle w:val="Odstavecseseznamem"/>
        <w:spacing w:line="264" w:lineRule="auto"/>
        <w:ind w:left="567"/>
        <w:jc w:val="both"/>
        <w:rPr>
          <w:rFonts w:ascii="Arial" w:hAnsi="Arial" w:cs="Arial"/>
        </w:rPr>
      </w:pPr>
    </w:p>
    <w:p w:rsidR="00333F25" w:rsidRPr="00411429" w:rsidRDefault="00333F25" w:rsidP="00333F25">
      <w:pPr>
        <w:pStyle w:val="2nesltext"/>
        <w:keepLines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before="0" w:after="120"/>
        <w:ind w:left="851" w:hanging="284"/>
        <w:contextualSpacing w:val="0"/>
        <w:textAlignment w:val="baseline"/>
        <w:rPr>
          <w:rFonts w:ascii="Arial" w:eastAsia="Times New Roman" w:hAnsi="Arial" w:cs="Arial"/>
          <w:b/>
          <w:bCs/>
          <w:lang w:eastAsia="cs-CZ"/>
        </w:rPr>
      </w:pPr>
      <w:r w:rsidRPr="00411429">
        <w:rPr>
          <w:rFonts w:ascii="Arial" w:eastAsia="Times New Roman" w:hAnsi="Arial" w:cs="Arial"/>
          <w:lang w:eastAsia="ar-SA"/>
        </w:rPr>
        <w:t xml:space="preserve">Zpracování </w:t>
      </w:r>
      <w:r w:rsidRPr="00411429">
        <w:rPr>
          <w:rFonts w:ascii="Arial" w:eastAsia="Times New Roman" w:hAnsi="Arial" w:cs="Arial"/>
          <w:bCs/>
          <w:lang w:eastAsia="ar-SA"/>
        </w:rPr>
        <w:t>informačního modelu stavby</w:t>
      </w:r>
    </w:p>
    <w:p w:rsidR="00333F25" w:rsidRPr="00411429" w:rsidRDefault="00333F25" w:rsidP="00333F25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142" w:firstLine="709"/>
        <w:contextualSpacing w:val="0"/>
        <w:textAlignment w:val="baseline"/>
        <w:rPr>
          <w:rFonts w:ascii="Arial" w:eastAsia="Times New Roman" w:hAnsi="Arial" w:cs="Arial"/>
          <w:b/>
          <w:bCs/>
          <w:lang w:eastAsia="cs-CZ"/>
        </w:rPr>
      </w:pPr>
      <w:r w:rsidRPr="00411429">
        <w:rPr>
          <w:rFonts w:ascii="Arial" w:eastAsia="Times New Roman" w:hAnsi="Arial" w:cs="Arial"/>
          <w:bCs/>
          <w:lang w:eastAsia="ar-SA"/>
        </w:rPr>
        <w:t>v podrobnosti</w:t>
      </w:r>
      <w:r w:rsidRPr="00411429">
        <w:rPr>
          <w:rFonts w:ascii="Arial" w:eastAsia="Times New Roman" w:hAnsi="Arial" w:cs="Arial"/>
          <w:lang w:eastAsia="ar-SA"/>
        </w:rPr>
        <w:t xml:space="preserve"> </w:t>
      </w:r>
      <w:r w:rsidR="006C1832">
        <w:rPr>
          <w:rFonts w:ascii="Arial" w:eastAsia="Times New Roman" w:hAnsi="Arial" w:cs="Arial"/>
          <w:b/>
          <w:lang w:eastAsia="ar-SA"/>
        </w:rPr>
        <w:t>PDPS</w:t>
      </w:r>
      <w:r w:rsidRPr="00411429">
        <w:rPr>
          <w:rFonts w:ascii="Arial" w:eastAsia="Times New Roman" w:hAnsi="Arial" w:cs="Arial"/>
          <w:b/>
          <w:lang w:eastAsia="ar-SA"/>
        </w:rPr>
        <w:tab/>
      </w:r>
      <w:r w:rsidRPr="00411429">
        <w:rPr>
          <w:rFonts w:ascii="Arial" w:eastAsia="Times New Roman" w:hAnsi="Arial" w:cs="Arial"/>
          <w:b/>
          <w:lang w:eastAsia="ar-SA"/>
        </w:rPr>
        <w:tab/>
      </w:r>
      <w:r w:rsidRPr="00411429">
        <w:rPr>
          <w:rFonts w:ascii="Arial" w:eastAsia="Times New Roman" w:hAnsi="Arial" w:cs="Arial"/>
          <w:b/>
          <w:lang w:eastAsia="ar-SA"/>
        </w:rPr>
        <w:tab/>
      </w:r>
      <w:r w:rsidRPr="00411429">
        <w:rPr>
          <w:rFonts w:ascii="Arial" w:eastAsia="Times New Roman" w:hAnsi="Arial" w:cs="Arial"/>
          <w:b/>
          <w:lang w:eastAsia="ar-SA"/>
        </w:rPr>
        <w:tab/>
      </w:r>
      <w:r w:rsidRPr="00411429">
        <w:rPr>
          <w:rFonts w:ascii="Arial" w:eastAsia="Times New Roman" w:hAnsi="Arial" w:cs="Arial"/>
          <w:b/>
          <w:lang w:eastAsia="ar-SA"/>
        </w:rPr>
        <w:tab/>
      </w:r>
      <w:r w:rsidR="00702DA3">
        <w:rPr>
          <w:rFonts w:ascii="Arial" w:eastAsia="Times New Roman" w:hAnsi="Arial" w:cs="Arial"/>
          <w:lang w:eastAsia="ar-SA"/>
        </w:rPr>
        <w:t xml:space="preserve">do </w:t>
      </w:r>
      <w:r w:rsidR="006C1832">
        <w:rPr>
          <w:rFonts w:ascii="Arial" w:eastAsia="Times New Roman" w:hAnsi="Arial" w:cs="Arial"/>
          <w:lang w:eastAsia="ar-SA"/>
        </w:rPr>
        <w:t>1 měsíce</w:t>
      </w:r>
      <w:r w:rsidR="00702DA3">
        <w:rPr>
          <w:rFonts w:ascii="Arial" w:eastAsia="Times New Roman" w:hAnsi="Arial" w:cs="Arial"/>
          <w:lang w:eastAsia="ar-SA"/>
        </w:rPr>
        <w:t xml:space="preserve"> </w:t>
      </w:r>
      <w:r w:rsidRPr="00411429">
        <w:rPr>
          <w:rFonts w:ascii="Arial" w:eastAsia="Times New Roman" w:hAnsi="Arial" w:cs="Arial"/>
          <w:lang w:eastAsia="ar-SA"/>
        </w:rPr>
        <w:t xml:space="preserve">od podpisu smlouvy </w:t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bCs/>
          <w:lang w:val="x-none" w:eastAsia="ar-SA"/>
        </w:rPr>
        <w:t xml:space="preserve"> </w:t>
      </w:r>
    </w:p>
    <w:p w:rsidR="00333F25" w:rsidRPr="00411429" w:rsidRDefault="00333F25" w:rsidP="00333F25">
      <w:pPr>
        <w:pStyle w:val="2nesltext"/>
        <w:keepLines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before="0" w:after="120"/>
        <w:ind w:left="851" w:hanging="284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411429">
        <w:rPr>
          <w:rFonts w:ascii="Arial" w:eastAsia="Times New Roman" w:hAnsi="Arial" w:cs="Arial"/>
          <w:lang w:eastAsia="ar-SA"/>
        </w:rPr>
        <w:t xml:space="preserve">zpracování </w:t>
      </w:r>
      <w:r w:rsidRPr="00411429">
        <w:rPr>
          <w:rFonts w:ascii="Arial" w:eastAsia="Times New Roman" w:hAnsi="Arial" w:cs="Arial"/>
          <w:bCs/>
          <w:lang w:eastAsia="ar-SA"/>
        </w:rPr>
        <w:t>informačního modelu stavby</w:t>
      </w:r>
    </w:p>
    <w:p w:rsidR="00333F25" w:rsidRPr="00411429" w:rsidRDefault="00333F25" w:rsidP="00333F25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664" w:hanging="4813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411429">
        <w:rPr>
          <w:rFonts w:ascii="Arial" w:eastAsia="Times New Roman" w:hAnsi="Arial" w:cs="Arial"/>
          <w:bCs/>
          <w:lang w:eastAsia="ar-SA"/>
        </w:rPr>
        <w:t>v podrobnosti</w:t>
      </w:r>
      <w:r w:rsidRPr="00411429">
        <w:rPr>
          <w:rFonts w:ascii="Arial" w:eastAsia="Times New Roman" w:hAnsi="Arial" w:cs="Arial"/>
          <w:lang w:eastAsia="ar-SA"/>
        </w:rPr>
        <w:t xml:space="preserve"> </w:t>
      </w:r>
      <w:r w:rsidRPr="00411429">
        <w:rPr>
          <w:rFonts w:ascii="Arial" w:eastAsia="Times New Roman" w:hAnsi="Arial" w:cs="Arial"/>
          <w:b/>
          <w:lang w:eastAsia="ar-SA"/>
        </w:rPr>
        <w:t>DSPS</w:t>
      </w:r>
      <w:r w:rsidRPr="00411429">
        <w:rPr>
          <w:rFonts w:ascii="Arial" w:eastAsia="Times New Roman" w:hAnsi="Arial" w:cs="Arial"/>
          <w:b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>do 1 měsíce od protokolárního předání DSPS dodavatelem</w:t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  <w:t xml:space="preserve"> </w:t>
      </w:r>
    </w:p>
    <w:p w:rsidR="00333F25" w:rsidRPr="00411429" w:rsidRDefault="00333F25" w:rsidP="00333F25">
      <w:pPr>
        <w:pStyle w:val="2nesltext"/>
        <w:keepLines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before="0" w:after="120"/>
        <w:ind w:left="851" w:hanging="284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411429">
        <w:rPr>
          <w:rFonts w:ascii="Arial" w:eastAsia="Times New Roman" w:hAnsi="Arial" w:cs="Arial"/>
          <w:lang w:eastAsia="ar-SA"/>
        </w:rPr>
        <w:t xml:space="preserve">Zprovoznění </w:t>
      </w:r>
      <w:r w:rsidRPr="00411429">
        <w:rPr>
          <w:rFonts w:ascii="Arial" w:eastAsia="Times New Roman" w:hAnsi="Arial" w:cs="Arial"/>
          <w:b/>
          <w:bCs/>
          <w:lang w:eastAsia="ar-SA"/>
        </w:rPr>
        <w:t>CDE</w:t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  <w:t xml:space="preserve">do 1 týdne po podpisu smlouvy a jeho </w:t>
      </w:r>
    </w:p>
    <w:p w:rsidR="00333F25" w:rsidRPr="00411429" w:rsidRDefault="00333F25" w:rsidP="00333F25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099" w:firstLine="565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411429">
        <w:rPr>
          <w:rFonts w:ascii="Arial" w:eastAsia="Times New Roman" w:hAnsi="Arial" w:cs="Arial"/>
          <w:lang w:eastAsia="ar-SA"/>
        </w:rPr>
        <w:t>vedení po dobu realizace projektu</w:t>
      </w:r>
    </w:p>
    <w:p w:rsidR="00333F25" w:rsidRPr="00411429" w:rsidRDefault="00333F25" w:rsidP="00333F25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705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411429">
        <w:rPr>
          <w:rFonts w:ascii="Arial" w:eastAsia="Times New Roman" w:hAnsi="Arial" w:cs="Arial"/>
          <w:lang w:eastAsia="ar-SA"/>
        </w:rPr>
        <w:t xml:space="preserve">Provoz CDE bude zhotovitelem ukončen po protokolárním předání informačního modelu stavby v podrobnosti </w:t>
      </w:r>
      <w:r w:rsidRPr="00411429">
        <w:rPr>
          <w:rFonts w:ascii="Arial" w:eastAsia="Times New Roman" w:hAnsi="Arial" w:cs="Arial"/>
          <w:b/>
          <w:lang w:eastAsia="ar-SA"/>
        </w:rPr>
        <w:t>DSPS</w:t>
      </w:r>
      <w:r w:rsidRPr="00411429">
        <w:rPr>
          <w:rFonts w:ascii="Arial" w:eastAsia="Times New Roman" w:hAnsi="Arial" w:cs="Arial"/>
          <w:lang w:eastAsia="ar-SA"/>
        </w:rPr>
        <w:t xml:space="preserve"> .</w:t>
      </w:r>
    </w:p>
    <w:p w:rsidR="00333F25" w:rsidRDefault="00333F25" w:rsidP="00333F25">
      <w:pPr>
        <w:pStyle w:val="2nesltext"/>
        <w:keepLines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before="0" w:after="120"/>
        <w:ind w:left="851" w:hanging="284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411429">
        <w:rPr>
          <w:rFonts w:ascii="Arial" w:eastAsia="Times New Roman" w:hAnsi="Arial" w:cs="Arial"/>
          <w:lang w:val="x-none" w:eastAsia="ar-SA"/>
        </w:rPr>
        <w:t>zpracování a aktualizace plánu realizace BIM (</w:t>
      </w:r>
      <w:r w:rsidRPr="00411429">
        <w:rPr>
          <w:rFonts w:ascii="Arial" w:eastAsia="Times New Roman" w:hAnsi="Arial" w:cs="Arial"/>
          <w:b/>
          <w:bCs/>
          <w:lang w:val="x-none" w:eastAsia="ar-SA"/>
        </w:rPr>
        <w:t>BEP</w:t>
      </w:r>
      <w:r w:rsidRPr="00411429">
        <w:rPr>
          <w:rFonts w:ascii="Arial" w:eastAsia="Times New Roman" w:hAnsi="Arial" w:cs="Arial"/>
          <w:lang w:val="x-none" w:eastAsia="ar-SA"/>
        </w:rPr>
        <w:t>)</w:t>
      </w:r>
      <w:r w:rsidRPr="00411429">
        <w:rPr>
          <w:rFonts w:ascii="Arial" w:eastAsia="Times New Roman" w:hAnsi="Arial" w:cs="Arial"/>
          <w:lang w:val="x-none"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 xml:space="preserve">do 1 týdne po podpisu smlouvy               </w:t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  <w:t>a v průběhu realizace projektu</w:t>
      </w:r>
    </w:p>
    <w:p w:rsidR="00411429" w:rsidRDefault="00411429" w:rsidP="00411429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contextualSpacing w:val="0"/>
        <w:textAlignment w:val="baseline"/>
        <w:rPr>
          <w:rFonts w:ascii="Arial" w:eastAsia="Times New Roman" w:hAnsi="Arial" w:cs="Arial"/>
          <w:lang w:eastAsia="ar-SA"/>
        </w:rPr>
      </w:pPr>
    </w:p>
    <w:p w:rsidR="00D45AED" w:rsidRDefault="00D45AED" w:rsidP="00411429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contextualSpacing w:val="0"/>
        <w:textAlignment w:val="baseline"/>
        <w:rPr>
          <w:rFonts w:ascii="Arial" w:eastAsia="Times New Roman" w:hAnsi="Arial" w:cs="Arial"/>
          <w:lang w:eastAsia="ar-SA"/>
        </w:rPr>
      </w:pPr>
    </w:p>
    <w:p w:rsidR="00D45AED" w:rsidRDefault="00D45AED" w:rsidP="00411429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contextualSpacing w:val="0"/>
        <w:textAlignment w:val="baseline"/>
        <w:rPr>
          <w:rFonts w:ascii="Arial" w:eastAsia="Times New Roman" w:hAnsi="Arial" w:cs="Arial"/>
          <w:lang w:eastAsia="ar-SA"/>
        </w:rPr>
      </w:pPr>
    </w:p>
    <w:p w:rsidR="00411429" w:rsidRPr="00411429" w:rsidRDefault="00411429" w:rsidP="00411429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contextualSpacing w:val="0"/>
        <w:textAlignment w:val="baseline"/>
        <w:rPr>
          <w:rFonts w:ascii="Arial" w:eastAsia="Times New Roman" w:hAnsi="Arial" w:cs="Arial"/>
          <w:lang w:eastAsia="cs-CZ"/>
        </w:rPr>
      </w:pPr>
    </w:p>
    <w:p w:rsidR="00333F25" w:rsidRPr="00411429" w:rsidRDefault="00333F25" w:rsidP="00333F25">
      <w:pPr>
        <w:pStyle w:val="2nesltext"/>
        <w:keepLines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before="0" w:after="120"/>
        <w:ind w:left="851" w:hanging="284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411429">
        <w:rPr>
          <w:rFonts w:ascii="Arial" w:eastAsia="Times New Roman" w:hAnsi="Arial" w:cs="Arial"/>
          <w:lang w:eastAsia="ar-SA"/>
        </w:rPr>
        <w:t xml:space="preserve">zahájení poskytování </w:t>
      </w:r>
      <w:r w:rsidRPr="00411429">
        <w:rPr>
          <w:rFonts w:ascii="Arial" w:eastAsia="Times New Roman" w:hAnsi="Arial" w:cs="Arial"/>
          <w:lang w:val="x-none" w:eastAsia="ar-SA"/>
        </w:rPr>
        <w:t>souvisejících služeb</w:t>
      </w:r>
    </w:p>
    <w:p w:rsidR="00333F25" w:rsidRPr="00411429" w:rsidRDefault="00333F25" w:rsidP="00333F25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6371" w:hanging="5520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411429">
        <w:rPr>
          <w:rFonts w:ascii="Arial" w:eastAsia="Times New Roman" w:hAnsi="Arial" w:cs="Arial"/>
          <w:lang w:val="x-none" w:eastAsia="ar-SA"/>
        </w:rPr>
        <w:t>(</w:t>
      </w:r>
      <w:r w:rsidRPr="00411429">
        <w:rPr>
          <w:rFonts w:ascii="Arial" w:eastAsia="Times New Roman" w:hAnsi="Arial" w:cs="Arial"/>
          <w:b/>
          <w:bCs/>
          <w:lang w:val="x-none" w:eastAsia="ar-SA"/>
        </w:rPr>
        <w:t>použití metody BIM</w:t>
      </w:r>
      <w:r w:rsidRPr="00411429">
        <w:rPr>
          <w:rFonts w:ascii="Arial" w:eastAsia="Times New Roman" w:hAnsi="Arial" w:cs="Arial"/>
          <w:b/>
          <w:bCs/>
          <w:lang w:eastAsia="ar-SA"/>
        </w:rPr>
        <w:t>)</w:t>
      </w:r>
      <w:r w:rsidRPr="00411429">
        <w:rPr>
          <w:rFonts w:ascii="Arial" w:eastAsia="Times New Roman" w:hAnsi="Arial" w:cs="Arial"/>
          <w:b/>
          <w:bCs/>
          <w:lang w:eastAsia="ar-SA"/>
        </w:rPr>
        <w:tab/>
      </w:r>
      <w:r w:rsidRPr="00411429">
        <w:rPr>
          <w:rFonts w:ascii="Arial" w:eastAsia="Times New Roman" w:hAnsi="Arial" w:cs="Arial"/>
          <w:b/>
          <w:bCs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>do 1 týdne po podpisu smlouvy</w:t>
      </w:r>
      <w:r w:rsidRPr="00411429">
        <w:rPr>
          <w:rFonts w:ascii="Arial" w:eastAsia="Times New Roman" w:hAnsi="Arial" w:cs="Arial"/>
          <w:lang w:eastAsia="cs-CZ"/>
        </w:rPr>
        <w:t xml:space="preserve"> a v průběhu realizace projektu</w:t>
      </w:r>
    </w:p>
    <w:p w:rsidR="00333F25" w:rsidRPr="00411429" w:rsidRDefault="00333F25" w:rsidP="00333F25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6371" w:hanging="5520"/>
        <w:contextualSpacing w:val="0"/>
        <w:textAlignment w:val="baseline"/>
        <w:rPr>
          <w:rFonts w:ascii="Arial" w:eastAsia="Times New Roman" w:hAnsi="Arial" w:cs="Arial"/>
          <w:lang w:eastAsia="cs-CZ"/>
        </w:rPr>
      </w:pPr>
    </w:p>
    <w:p w:rsidR="00333F25" w:rsidRPr="00411429" w:rsidRDefault="00333F25" w:rsidP="00333F25">
      <w:pPr>
        <w:pStyle w:val="2nesltext"/>
        <w:keepLines/>
        <w:numPr>
          <w:ilvl w:val="0"/>
          <w:numId w:val="43"/>
        </w:numPr>
        <w:suppressAutoHyphens/>
        <w:overflowPunct w:val="0"/>
        <w:autoSpaceDE w:val="0"/>
        <w:autoSpaceDN w:val="0"/>
        <w:adjustRightInd w:val="0"/>
        <w:spacing w:before="0" w:after="120"/>
        <w:ind w:left="851" w:hanging="284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411429">
        <w:rPr>
          <w:rFonts w:ascii="Arial" w:eastAsia="Times New Roman" w:hAnsi="Arial" w:cs="Arial"/>
          <w:lang w:eastAsia="ar-SA"/>
        </w:rPr>
        <w:t>Spolupráce s dodavatelem obdobné služby na straně partnera projektu, kterým je Dolní Rakousko. Prezentace aktuálního/závěrečného stavu informačního modelu na 2 workshopech a závěrečné konferenci projektu EDUBIM II, předpoklad:</w:t>
      </w:r>
    </w:p>
    <w:p w:rsidR="00333F25" w:rsidRPr="00411429" w:rsidRDefault="00333F25" w:rsidP="008C2F40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2832" w:firstLine="708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ab/>
      </w:r>
      <w:r w:rsidR="008C2F40" w:rsidRPr="00411429">
        <w:rPr>
          <w:rFonts w:ascii="Arial" w:eastAsia="Times New Roman" w:hAnsi="Arial" w:cs="Arial"/>
          <w:lang w:eastAsia="ar-SA"/>
        </w:rPr>
        <w:tab/>
      </w:r>
      <w:r w:rsidRPr="00411429">
        <w:rPr>
          <w:rFonts w:ascii="Arial" w:eastAsia="Times New Roman" w:hAnsi="Arial" w:cs="Arial"/>
          <w:lang w:eastAsia="ar-SA"/>
        </w:rPr>
        <w:t xml:space="preserve">06/2021 – Kraj Vysočina, popř. videokonference; </w:t>
      </w:r>
    </w:p>
    <w:p w:rsidR="00333F25" w:rsidRPr="00411429" w:rsidRDefault="00333F25" w:rsidP="00333F25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4956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411429">
        <w:rPr>
          <w:rFonts w:ascii="Arial" w:eastAsia="Times New Roman" w:hAnsi="Arial" w:cs="Arial"/>
          <w:lang w:eastAsia="ar-SA"/>
        </w:rPr>
        <w:t xml:space="preserve">09/2021 – </w:t>
      </w:r>
      <w:proofErr w:type="spellStart"/>
      <w:r w:rsidRPr="00411429">
        <w:rPr>
          <w:rFonts w:ascii="Arial" w:eastAsia="Times New Roman" w:hAnsi="Arial" w:cs="Arial"/>
          <w:lang w:eastAsia="ar-SA"/>
        </w:rPr>
        <w:t>Krems</w:t>
      </w:r>
      <w:proofErr w:type="spellEnd"/>
      <w:r w:rsidRPr="00411429">
        <w:rPr>
          <w:rFonts w:ascii="Arial" w:eastAsia="Times New Roman" w:hAnsi="Arial" w:cs="Arial"/>
          <w:lang w:eastAsia="ar-SA"/>
        </w:rPr>
        <w:t xml:space="preserve">, popř. videokonference; </w:t>
      </w:r>
    </w:p>
    <w:p w:rsidR="00333F25" w:rsidRPr="00411429" w:rsidRDefault="00333F25" w:rsidP="00333F25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411429">
        <w:rPr>
          <w:rFonts w:cs="Arial"/>
          <w:szCs w:val="22"/>
        </w:rPr>
        <w:tab/>
      </w:r>
      <w:r w:rsidRPr="00411429">
        <w:rPr>
          <w:rFonts w:cs="Arial"/>
          <w:szCs w:val="22"/>
        </w:rPr>
        <w:tab/>
      </w:r>
      <w:r w:rsidRPr="00411429">
        <w:rPr>
          <w:rFonts w:cs="Arial"/>
          <w:szCs w:val="22"/>
        </w:rPr>
        <w:tab/>
      </w:r>
      <w:r w:rsidRPr="00411429">
        <w:rPr>
          <w:rFonts w:cs="Arial"/>
          <w:szCs w:val="22"/>
        </w:rPr>
        <w:tab/>
      </w:r>
      <w:r w:rsidRPr="00411429">
        <w:rPr>
          <w:rFonts w:cs="Arial"/>
          <w:szCs w:val="22"/>
        </w:rPr>
        <w:tab/>
      </w:r>
      <w:r w:rsidRPr="00411429">
        <w:rPr>
          <w:rFonts w:cs="Arial"/>
          <w:szCs w:val="22"/>
        </w:rPr>
        <w:tab/>
      </w:r>
      <w:r w:rsidRPr="00411429">
        <w:rPr>
          <w:rFonts w:cs="Arial"/>
          <w:szCs w:val="22"/>
        </w:rPr>
        <w:tab/>
      </w:r>
      <w:r w:rsidRPr="00411429">
        <w:rPr>
          <w:rFonts w:eastAsia="Times New Roman" w:cs="Arial"/>
          <w:szCs w:val="22"/>
          <w:lang w:eastAsia="ar-SA"/>
        </w:rPr>
        <w:t>02/2022 – Telč, popř. videokonference.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22302" w:rsidRPr="009A50B9" w:rsidRDefault="00F22302" w:rsidP="00367984">
      <w:pPr>
        <w:jc w:val="both"/>
        <w:rPr>
          <w:rFonts w:ascii="Arial" w:hAnsi="Arial" w:cs="Arial"/>
        </w:rPr>
      </w:pPr>
    </w:p>
    <w:p w:rsidR="00F77E11" w:rsidRPr="009A50B9" w:rsidRDefault="008B0763" w:rsidP="008C2F40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C2F4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C2F4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8C2F40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8C2F40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D45AED" w:rsidRDefault="00D45AED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8E52F7" w:rsidRDefault="008E52F7" w:rsidP="008E52F7"/>
    <w:p w:rsidR="008E52F7" w:rsidRPr="008E52F7" w:rsidRDefault="008E52F7" w:rsidP="008E52F7">
      <w:pPr>
        <w:ind w:firstLine="709"/>
        <w:rPr>
          <w:rFonts w:ascii="Arial" w:hAnsi="Arial" w:cs="Arial"/>
          <w:b/>
        </w:rPr>
      </w:pPr>
      <w:r w:rsidRPr="008E52F7">
        <w:rPr>
          <w:rFonts w:ascii="Arial" w:hAnsi="Arial" w:cs="Arial"/>
          <w:b/>
        </w:rPr>
        <w:t>Stavební část – realizace stavby:</w:t>
      </w:r>
    </w:p>
    <w:p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Cs/>
        </w:rPr>
        <w:tab/>
        <w:t>cena celkem bez DPH: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/>
          <w:bCs/>
        </w:rPr>
        <w:tab/>
      </w:r>
      <w:r w:rsidRPr="008E52F7">
        <w:rPr>
          <w:bCs/>
        </w:rPr>
        <w:t>DPH 21%: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E52F7">
        <w:rPr>
          <w:b/>
          <w:bCs/>
        </w:rPr>
        <w:tab/>
      </w:r>
      <w:r w:rsidRPr="008E52F7">
        <w:rPr>
          <w:bCs/>
        </w:rPr>
        <w:t>cena celkem včetně DPH:</w:t>
      </w:r>
      <w:r w:rsidRPr="008E52F7">
        <w:tab/>
      </w:r>
      <w:r w:rsidRPr="008E52F7">
        <w:rPr>
          <w:b/>
        </w:rPr>
        <w:t>Kč</w:t>
      </w:r>
    </w:p>
    <w:p w:rsidR="008E52F7" w:rsidRPr="008E52F7" w:rsidRDefault="008E52F7" w:rsidP="008E52F7">
      <w:pPr>
        <w:rPr>
          <w:rFonts w:ascii="Arial" w:hAnsi="Arial" w:cs="Arial"/>
        </w:rPr>
      </w:pPr>
    </w:p>
    <w:p w:rsidR="008E52F7" w:rsidRPr="00411429" w:rsidRDefault="008E52F7" w:rsidP="008E52F7">
      <w:pPr>
        <w:ind w:firstLine="709"/>
        <w:rPr>
          <w:rFonts w:ascii="Arial" w:hAnsi="Arial" w:cs="Arial"/>
          <w:b/>
        </w:rPr>
      </w:pPr>
      <w:r w:rsidRPr="00411429">
        <w:rPr>
          <w:rFonts w:ascii="Arial" w:hAnsi="Arial" w:cs="Arial"/>
          <w:b/>
        </w:rPr>
        <w:t>Služby související s</w:t>
      </w:r>
      <w:r w:rsidR="008C2F40" w:rsidRPr="00411429">
        <w:rPr>
          <w:rFonts w:ascii="Arial" w:hAnsi="Arial" w:cs="Arial"/>
          <w:b/>
        </w:rPr>
        <w:t> použitím metody</w:t>
      </w:r>
      <w:r w:rsidRPr="00411429">
        <w:rPr>
          <w:rFonts w:ascii="Arial" w:hAnsi="Arial" w:cs="Arial"/>
          <w:b/>
        </w:rPr>
        <w:t xml:space="preserve"> BIM (</w:t>
      </w:r>
      <w:r w:rsidR="008C2F40" w:rsidRPr="00411429">
        <w:rPr>
          <w:rFonts w:ascii="Arial" w:hAnsi="Arial" w:cs="Arial"/>
          <w:b/>
        </w:rPr>
        <w:t>viz bod 2.8 smlouvy</w:t>
      </w:r>
      <w:r w:rsidRPr="00411429">
        <w:rPr>
          <w:rFonts w:ascii="Arial" w:hAnsi="Arial" w:cs="Arial"/>
          <w:b/>
        </w:rPr>
        <w:t>):</w:t>
      </w:r>
    </w:p>
    <w:p w:rsidR="00F77E11" w:rsidRPr="008E52F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/>
          <w:bCs/>
        </w:rPr>
        <w:tab/>
      </w:r>
      <w:r w:rsidRPr="008E52F7">
        <w:rPr>
          <w:bCs/>
        </w:rPr>
        <w:t>cena celkem bez DPH: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:rsidR="00F77E11" w:rsidRPr="008E52F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/>
          <w:bCs/>
        </w:rPr>
        <w:tab/>
      </w:r>
      <w:r w:rsidRPr="008E52F7">
        <w:rPr>
          <w:bCs/>
        </w:rPr>
        <w:t>DPH 2</w:t>
      </w:r>
      <w:r w:rsidR="00DE42E8" w:rsidRPr="008E52F7">
        <w:rPr>
          <w:bCs/>
        </w:rPr>
        <w:t>1</w:t>
      </w:r>
      <w:r w:rsidRPr="008E52F7">
        <w:rPr>
          <w:bCs/>
        </w:rPr>
        <w:t>%: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:rsidR="00F77E11" w:rsidRPr="008E52F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E52F7">
        <w:rPr>
          <w:b/>
          <w:bCs/>
        </w:rPr>
        <w:tab/>
      </w:r>
      <w:r w:rsidRPr="008E52F7">
        <w:rPr>
          <w:bCs/>
        </w:rPr>
        <w:t>cena celkem včetně DPH:</w:t>
      </w:r>
      <w:r w:rsidRPr="008E52F7">
        <w:tab/>
      </w:r>
      <w:r w:rsidRPr="008E52F7">
        <w:rPr>
          <w:b/>
        </w:rPr>
        <w:t>Kč</w:t>
      </w:r>
    </w:p>
    <w:p w:rsidR="008E52F7" w:rsidRPr="008E52F7" w:rsidRDefault="008E52F7" w:rsidP="008E52F7">
      <w:pPr>
        <w:rPr>
          <w:rFonts w:ascii="Arial" w:hAnsi="Arial" w:cs="Arial"/>
        </w:rPr>
      </w:pPr>
    </w:p>
    <w:p w:rsidR="008E52F7" w:rsidRPr="008E52F7" w:rsidRDefault="008E52F7" w:rsidP="008E52F7">
      <w:pPr>
        <w:pStyle w:val="Nadpis9"/>
        <w:tabs>
          <w:tab w:val="left" w:pos="709"/>
          <w:tab w:val="right" w:leader="dot" w:pos="8931"/>
        </w:tabs>
        <w:spacing w:before="40" w:after="40"/>
        <w:rPr>
          <w:b/>
          <w:bCs/>
        </w:rPr>
      </w:pPr>
      <w:r w:rsidRPr="008E52F7">
        <w:rPr>
          <w:b/>
          <w:bCs/>
        </w:rPr>
        <w:tab/>
        <w:t>Celková cena díla:</w:t>
      </w:r>
    </w:p>
    <w:p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Cs/>
        </w:rPr>
        <w:tab/>
        <w:t>cena celkem bez DPH: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/>
          <w:bCs/>
        </w:rPr>
        <w:tab/>
      </w:r>
      <w:r w:rsidRPr="008E52F7">
        <w:rPr>
          <w:bCs/>
        </w:rPr>
        <w:t>DPH 21%: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E52F7">
        <w:rPr>
          <w:b/>
          <w:bCs/>
        </w:rPr>
        <w:tab/>
      </w:r>
      <w:r w:rsidRPr="008E52F7">
        <w:rPr>
          <w:bCs/>
        </w:rPr>
        <w:t>cena celkem včetně DPH:</w:t>
      </w:r>
      <w:r w:rsidRPr="008E52F7">
        <w:tab/>
      </w:r>
      <w:r w:rsidRPr="008E52F7">
        <w:rPr>
          <w:b/>
        </w:rPr>
        <w:t>Kč</w:t>
      </w:r>
    </w:p>
    <w:p w:rsidR="008E52F7" w:rsidRPr="008E52F7" w:rsidRDefault="008E52F7" w:rsidP="008E52F7">
      <w:pPr>
        <w:rPr>
          <w:rFonts w:ascii="Arial" w:hAnsi="Arial" w:cs="Arial"/>
        </w:rPr>
      </w:pP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01020C">
      <w:pPr>
        <w:pStyle w:val="Zkladntextodsazen"/>
        <w:ind w:firstLine="709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120986">
        <w:rPr>
          <w:rFonts w:ascii="Arial" w:hAnsi="Arial" w:cs="Arial"/>
          <w:b/>
          <w:sz w:val="22"/>
        </w:rPr>
        <w:t>III/4026 Opatov, průtah v </w:t>
      </w:r>
      <w:proofErr w:type="gramStart"/>
      <w:r w:rsidR="00120986">
        <w:rPr>
          <w:rFonts w:ascii="Arial" w:hAnsi="Arial" w:cs="Arial"/>
          <w:b/>
          <w:sz w:val="22"/>
        </w:rPr>
        <w:t>km 3,620</w:t>
      </w:r>
      <w:proofErr w:type="gramEnd"/>
      <w:r w:rsidR="00120986">
        <w:rPr>
          <w:rFonts w:ascii="Arial" w:hAnsi="Arial" w:cs="Arial"/>
          <w:b/>
          <w:sz w:val="22"/>
        </w:rPr>
        <w:t xml:space="preserve"> – 3,870</w:t>
      </w:r>
      <w:r w:rsidRPr="00DC129E">
        <w:rPr>
          <w:rFonts w:ascii="Arial" w:hAnsi="Arial" w:cs="Arial"/>
          <w:b/>
          <w:bCs/>
          <w:sz w:val="22"/>
        </w:rPr>
        <w:t>“</w:t>
      </w:r>
      <w:r w:rsidR="00340FCB" w:rsidRPr="00BF7798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 xml:space="preserve">představovat cenu plnění </w:t>
      </w:r>
      <w:r w:rsidRPr="00704A85">
        <w:rPr>
          <w:rFonts w:ascii="Arial" w:hAnsi="Arial" w:cs="Arial"/>
          <w:bCs/>
          <w:spacing w:val="-6"/>
          <w:sz w:val="22"/>
        </w:rPr>
        <w:lastRenderedPageBreak/>
        <w:t>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  <w:r w:rsidR="00110B42">
        <w:rPr>
          <w:rFonts w:ascii="Arial" w:hAnsi="Arial" w:cs="Arial"/>
          <w:bCs/>
          <w:sz w:val="22"/>
        </w:rPr>
        <w:t xml:space="preserve"> Faktura bude vyhotovena vždy zvlášť pro část „Stavební část – realizace stavby“ a zvlášť pro část „Služby související s použitím metody BIM“. Faktura</w:t>
      </w:r>
      <w:r w:rsidR="00110B42" w:rsidRPr="00110B42">
        <w:rPr>
          <w:rFonts w:ascii="Arial" w:hAnsi="Arial" w:cs="Arial"/>
          <w:bCs/>
          <w:sz w:val="22"/>
        </w:rPr>
        <w:t xml:space="preserve"> </w:t>
      </w:r>
      <w:r w:rsidR="00110B42">
        <w:rPr>
          <w:rFonts w:ascii="Arial" w:hAnsi="Arial" w:cs="Arial"/>
          <w:bCs/>
          <w:sz w:val="22"/>
        </w:rPr>
        <w:t xml:space="preserve">pro část „Služby související s použitím metody BIM“ bude </w:t>
      </w:r>
      <w:r w:rsidR="009E4B3F">
        <w:rPr>
          <w:rFonts w:ascii="Arial" w:hAnsi="Arial" w:cs="Arial"/>
          <w:bCs/>
          <w:sz w:val="22"/>
        </w:rPr>
        <w:t xml:space="preserve">kromě názvu akce a dalších povinných náležitostí </w:t>
      </w:r>
      <w:r w:rsidR="00110B42">
        <w:rPr>
          <w:rFonts w:ascii="Arial" w:hAnsi="Arial" w:cs="Arial"/>
          <w:bCs/>
          <w:sz w:val="22"/>
        </w:rPr>
        <w:t>dále označena názvem projektu: EDUBIM II (</w:t>
      </w:r>
      <w:proofErr w:type="spellStart"/>
      <w:r w:rsidR="00110B42">
        <w:rPr>
          <w:rFonts w:ascii="Arial" w:hAnsi="Arial" w:cs="Arial"/>
          <w:bCs/>
          <w:sz w:val="22"/>
        </w:rPr>
        <w:t>reg</w:t>
      </w:r>
      <w:proofErr w:type="spellEnd"/>
      <w:r w:rsidR="00110B42">
        <w:rPr>
          <w:rFonts w:ascii="Arial" w:hAnsi="Arial" w:cs="Arial"/>
          <w:bCs/>
          <w:sz w:val="22"/>
        </w:rPr>
        <w:t xml:space="preserve">. </w:t>
      </w:r>
      <w:proofErr w:type="gramStart"/>
      <w:r w:rsidR="00110B42">
        <w:rPr>
          <w:rFonts w:ascii="Arial" w:hAnsi="Arial" w:cs="Arial"/>
          <w:bCs/>
          <w:sz w:val="22"/>
        </w:rPr>
        <w:t>č.</w:t>
      </w:r>
      <w:proofErr w:type="gramEnd"/>
      <w:r w:rsidR="00110B42">
        <w:rPr>
          <w:rFonts w:ascii="Arial" w:hAnsi="Arial" w:cs="Arial"/>
          <w:bCs/>
          <w:sz w:val="22"/>
        </w:rPr>
        <w:t xml:space="preserve"> </w:t>
      </w:r>
      <w:r w:rsidR="0067544D">
        <w:rPr>
          <w:rFonts w:ascii="Arial" w:hAnsi="Arial" w:cs="Arial"/>
          <w:bCs/>
          <w:sz w:val="22"/>
        </w:rPr>
        <w:t>KPF-02-188)</w:t>
      </w:r>
      <w:r w:rsidR="009E4B3F">
        <w:rPr>
          <w:rFonts w:ascii="Arial" w:hAnsi="Arial" w:cs="Arial"/>
          <w:bCs/>
          <w:sz w:val="22"/>
        </w:rPr>
        <w:t>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FE5417">
        <w:rPr>
          <w:rFonts w:ascii="Arial" w:hAnsi="Arial" w:cs="Arial"/>
          <w:b/>
          <w:bCs/>
          <w:sz w:val="22"/>
        </w:rPr>
        <w:t>Doba splatnosti</w:t>
      </w:r>
      <w:r w:rsidRPr="009A50B9">
        <w:rPr>
          <w:rFonts w:ascii="Arial" w:hAnsi="Arial" w:cs="Arial"/>
          <w:bCs/>
          <w:sz w:val="22"/>
        </w:rPr>
        <w:t xml:space="preserve"> části ceny díla deklarované danou fakturou jako cena plnění provedeného zhotovitelem pro objednatele v průběhu daného kalendářního měsíce se mezi smluvními stranami ujednává vždy na </w:t>
      </w:r>
      <w:r w:rsidRPr="00FE5417">
        <w:rPr>
          <w:rFonts w:ascii="Arial" w:hAnsi="Arial" w:cs="Arial"/>
          <w:b/>
          <w:bCs/>
          <w:sz w:val="22"/>
        </w:rPr>
        <w:t>třicet dnů</w:t>
      </w:r>
      <w:r w:rsidRPr="009A50B9">
        <w:rPr>
          <w:rFonts w:ascii="Arial" w:hAnsi="Arial" w:cs="Arial"/>
          <w:bCs/>
          <w:sz w:val="22"/>
        </w:rPr>
        <w:t xml:space="preserve">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lastRenderedPageBreak/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F87D63" w:rsidRDefault="00F87D63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C3700" w:rsidRPr="005C7A46" w:rsidRDefault="00FC3700" w:rsidP="00FC3700">
      <w:pPr>
        <w:pStyle w:val="Zkladntextodsazen3"/>
        <w:ind w:left="0"/>
        <w:rPr>
          <w:rFonts w:ascii="Arial" w:hAnsi="Arial" w:cs="Arial"/>
          <w:sz w:val="10"/>
          <w:szCs w:val="10"/>
        </w:rPr>
      </w:pPr>
    </w:p>
    <w:p w:rsidR="00FC3700" w:rsidRPr="005C7A46" w:rsidRDefault="00FC3700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6"/>
          <w:sz w:val="22"/>
        </w:rPr>
        <w:t xml:space="preserve">   </w:t>
      </w:r>
      <w:r w:rsidRPr="001A147F">
        <w:rPr>
          <w:rFonts w:ascii="Arial" w:hAnsi="Arial" w:cs="Arial"/>
          <w:sz w:val="22"/>
        </w:rPr>
        <w:t>Součástí zadávací dokumentace</w:t>
      </w:r>
      <w:r>
        <w:rPr>
          <w:rFonts w:ascii="Arial" w:hAnsi="Arial" w:cs="Arial"/>
          <w:spacing w:val="6"/>
          <w:sz w:val="22"/>
        </w:rPr>
        <w:t xml:space="preserve"> </w:t>
      </w:r>
      <w:r>
        <w:rPr>
          <w:rFonts w:ascii="Arial" w:hAnsi="Arial" w:cs="Arial"/>
          <w:sz w:val="22"/>
        </w:rPr>
        <w:t>jsou</w:t>
      </w:r>
      <w:r w:rsidRPr="001A147F">
        <w:rPr>
          <w:rFonts w:ascii="Arial" w:hAnsi="Arial" w:cs="Arial"/>
          <w:sz w:val="22"/>
        </w:rPr>
        <w:t xml:space="preserve"> specifické podmínky a požadavk</w:t>
      </w:r>
      <w:r>
        <w:rPr>
          <w:rFonts w:ascii="Arial" w:hAnsi="Arial" w:cs="Arial"/>
          <w:sz w:val="22"/>
        </w:rPr>
        <w:t>y</w:t>
      </w:r>
      <w:r w:rsidR="005C7A46">
        <w:rPr>
          <w:rFonts w:ascii="Arial" w:hAnsi="Arial" w:cs="Arial"/>
          <w:sz w:val="22"/>
        </w:rPr>
        <w:t xml:space="preserve"> na realizaci stavby</w:t>
      </w:r>
      <w:r w:rsidRPr="00FC3700">
        <w:rPr>
          <w:rFonts w:ascii="Arial" w:hAnsi="Arial" w:cs="Arial"/>
          <w:sz w:val="22"/>
        </w:rPr>
        <w:t xml:space="preserve"> </w:t>
      </w:r>
      <w:r w:rsidRPr="001A147F">
        <w:rPr>
          <w:rFonts w:ascii="Arial" w:hAnsi="Arial" w:cs="Arial"/>
          <w:sz w:val="22"/>
        </w:rPr>
        <w:t>v souladu se zaváděním metody BIM</w:t>
      </w:r>
      <w:r>
        <w:rPr>
          <w:rFonts w:ascii="Arial" w:hAnsi="Arial" w:cs="Arial"/>
          <w:sz w:val="22"/>
        </w:rPr>
        <w:t xml:space="preserve"> vč.</w:t>
      </w:r>
      <w:r w:rsidRPr="00FC370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vedení elektronického stavebního deníku</w:t>
      </w:r>
      <w:r w:rsidRPr="001A147F">
        <w:rPr>
          <w:rFonts w:ascii="Arial" w:hAnsi="Arial" w:cs="Arial"/>
          <w:sz w:val="22"/>
        </w:rPr>
        <w:t>.</w:t>
      </w:r>
      <w:r>
        <w:rPr>
          <w:rFonts w:ascii="Arial" w:hAnsi="Arial" w:cs="Arial"/>
          <w:spacing w:val="6"/>
          <w:sz w:val="22"/>
        </w:rPr>
        <w:br/>
        <w:t xml:space="preserve">Zhotovitel je povinen zajistit </w:t>
      </w:r>
      <w:r w:rsidR="00522989">
        <w:rPr>
          <w:rFonts w:ascii="Arial" w:hAnsi="Arial" w:cs="Arial"/>
          <w:spacing w:val="6"/>
          <w:sz w:val="22"/>
        </w:rPr>
        <w:t xml:space="preserve">po celou dobu </w:t>
      </w:r>
      <w:r>
        <w:rPr>
          <w:rFonts w:ascii="Arial" w:hAnsi="Arial" w:cs="Arial"/>
          <w:spacing w:val="6"/>
          <w:sz w:val="22"/>
        </w:rPr>
        <w:t>realizac</w:t>
      </w:r>
      <w:r w:rsidR="00522989">
        <w:rPr>
          <w:rFonts w:ascii="Arial" w:hAnsi="Arial" w:cs="Arial"/>
          <w:spacing w:val="6"/>
          <w:sz w:val="22"/>
        </w:rPr>
        <w:t>e</w:t>
      </w:r>
      <w:r>
        <w:rPr>
          <w:rFonts w:ascii="Arial" w:hAnsi="Arial" w:cs="Arial"/>
          <w:spacing w:val="6"/>
          <w:sz w:val="22"/>
        </w:rPr>
        <w:t xml:space="preserve"> stavby společné datové prostředí </w:t>
      </w:r>
      <w:r w:rsidR="00522989">
        <w:rPr>
          <w:rFonts w:ascii="Arial" w:hAnsi="Arial" w:cs="Arial"/>
          <w:spacing w:val="6"/>
          <w:sz w:val="22"/>
        </w:rPr>
        <w:t>(</w:t>
      </w:r>
      <w:r>
        <w:rPr>
          <w:rFonts w:ascii="Arial" w:hAnsi="Arial" w:cs="Arial"/>
          <w:spacing w:val="6"/>
          <w:sz w:val="22"/>
        </w:rPr>
        <w:t>CDE</w:t>
      </w:r>
      <w:r w:rsidR="00522989">
        <w:rPr>
          <w:rFonts w:ascii="Arial" w:hAnsi="Arial" w:cs="Arial"/>
          <w:spacing w:val="6"/>
          <w:sz w:val="22"/>
        </w:rPr>
        <w:t>)</w:t>
      </w:r>
      <w:r>
        <w:rPr>
          <w:rFonts w:ascii="Arial" w:hAnsi="Arial" w:cs="Arial"/>
          <w:spacing w:val="6"/>
          <w:sz w:val="22"/>
        </w:rPr>
        <w:t xml:space="preserve"> dle požadavků uvedených v přílohách zadávací dokumentace.</w:t>
      </w:r>
    </w:p>
    <w:p w:rsidR="005C7A46" w:rsidRDefault="005C7A46" w:rsidP="005C7A4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0C7F37" w:rsidRPr="00417180" w:rsidRDefault="00F77E11" w:rsidP="000C7F37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="000C7F37" w:rsidRPr="00417180">
        <w:rPr>
          <w:rFonts w:ascii="Arial" w:hAnsi="Arial" w:cs="Arial"/>
          <w:sz w:val="22"/>
        </w:rPr>
        <w:t>S</w:t>
      </w:r>
      <w:r w:rsidR="000C7F3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0C7F37" w:rsidRPr="00417180">
        <w:rPr>
          <w:rFonts w:ascii="Arial" w:hAnsi="Arial" w:cs="Arial"/>
          <w:spacing w:val="6"/>
          <w:sz w:val="22"/>
        </w:rPr>
        <w:t xml:space="preserve">pro celou stavbu. </w:t>
      </w:r>
    </w:p>
    <w:p w:rsidR="00BA724C" w:rsidRDefault="00BA724C" w:rsidP="000C7F37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:rsidR="00BA724C" w:rsidRDefault="00BA724C" w:rsidP="000C7F37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:rsidR="00BA724C" w:rsidRDefault="00BA724C" w:rsidP="000C7F37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:rsidR="000C7F37" w:rsidRPr="00417180" w:rsidRDefault="000C7F37" w:rsidP="000C7F37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lastRenderedPageBreak/>
        <w:t>V rámci vedení elektronického stavebního deníku (</w:t>
      </w:r>
      <w:r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:rsidR="000C7F37" w:rsidRPr="00FC0904" w:rsidRDefault="000C7F37" w:rsidP="000C7F37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:rsidR="000C7F37" w:rsidRPr="00FC0904" w:rsidRDefault="000C7F37" w:rsidP="000C7F37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:rsidR="000C7F37" w:rsidRPr="00FC0904" w:rsidRDefault="000C7F37" w:rsidP="000C7F37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:rsidR="000C7F37" w:rsidRPr="00FC0904" w:rsidRDefault="000C7F37" w:rsidP="000C7F37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:rsidR="00891F7E" w:rsidRDefault="00891F7E" w:rsidP="00891F7E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:rsidR="00F77E11" w:rsidRPr="009A50B9" w:rsidRDefault="00F77E11" w:rsidP="00891F7E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 xml:space="preserve">Do </w:t>
      </w:r>
      <w:r w:rsidR="00CA3EF2">
        <w:rPr>
          <w:rFonts w:ascii="Arial" w:hAnsi="Arial" w:cs="Arial"/>
          <w:spacing w:val="6"/>
          <w:sz w:val="22"/>
        </w:rPr>
        <w:t xml:space="preserve">elektronického </w:t>
      </w:r>
      <w:r w:rsidRPr="00035C9A">
        <w:rPr>
          <w:rFonts w:ascii="Arial" w:hAnsi="Arial" w:cs="Arial"/>
          <w:spacing w:val="6"/>
          <w:sz w:val="22"/>
        </w:rPr>
        <w:t>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5C7A46">
        <w:rPr>
          <w:rFonts w:ascii="Arial" w:hAnsi="Arial" w:cs="Arial"/>
          <w:sz w:val="22"/>
        </w:rPr>
        <w:t xml:space="preserve">Technického dozoru stavebníka (dále jen „TD“), autorského dozoru projektanta (dále jen „AD“)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B101F2" w:rsidRDefault="00F77E11" w:rsidP="00373998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373998" w:rsidRPr="005651C1">
        <w:rPr>
          <w:rFonts w:ascii="Arial" w:hAnsi="Arial" w:cs="Arial"/>
          <w:sz w:val="22"/>
        </w:rPr>
        <w:t xml:space="preserve">SI </w:t>
      </w:r>
      <w:proofErr w:type="spellStart"/>
      <w:r w:rsidR="00373998" w:rsidRPr="005651C1">
        <w:rPr>
          <w:rFonts w:ascii="Arial" w:hAnsi="Arial" w:cs="Arial"/>
          <w:sz w:val="22"/>
        </w:rPr>
        <w:t>Plan</w:t>
      </w:r>
      <w:proofErr w:type="spellEnd"/>
      <w:r w:rsidR="00373998" w:rsidRPr="005651C1">
        <w:rPr>
          <w:rFonts w:ascii="Arial" w:hAnsi="Arial" w:cs="Arial"/>
          <w:sz w:val="22"/>
        </w:rPr>
        <w:t>, s.r.o., Rudíkov 86, 675 05 Rudíkov, IČO 29351405</w:t>
      </w: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ab/>
      </w:r>
    </w:p>
    <w:p w:rsidR="00F77E11" w:rsidRPr="009A50B9" w:rsidRDefault="00373998" w:rsidP="00373998">
      <w:pPr>
        <w:pStyle w:val="Zkladntextodsazen21"/>
        <w:tabs>
          <w:tab w:val="left" w:pos="2835"/>
        </w:tabs>
        <w:rPr>
          <w:rFonts w:ascii="Arial" w:hAnsi="Arial"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>
        <w:rPr>
          <w:rFonts w:ascii="Arial" w:hAnsi="Arial" w:cs="Arial"/>
          <w:sz w:val="22"/>
        </w:rPr>
        <w:tab/>
      </w:r>
      <w:r w:rsidRPr="006C0D00">
        <w:rPr>
          <w:rFonts w:ascii="Arial" w:hAnsi="Arial"/>
          <w:i/>
          <w:sz w:val="22"/>
        </w:rPr>
        <w:t>bude doplněn před podpisem smlouvy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>nebo při předání staveniště</w:t>
      </w:r>
    </w:p>
    <w:p w:rsidR="00373998" w:rsidRDefault="00373998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lastRenderedPageBreak/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>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185/2001 Sb.,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 xml:space="preserve"> a o změně některých dalších zákonů,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573B08" w:rsidRDefault="00573B08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  <w:r w:rsidR="00573B08">
        <w:rPr>
          <w:szCs w:val="22"/>
        </w:rPr>
        <w:t>(formát?)</w:t>
      </w:r>
    </w:p>
    <w:p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  <w:r w:rsidR="00573B08">
        <w:t xml:space="preserve"> vč. 3D modelu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CA3EF2" w:rsidRDefault="00CA3EF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2D3E74" w:rsidRDefault="002D3E74" w:rsidP="002D3E74">
      <w:pPr>
        <w:pStyle w:val="Odstavecseseznamem"/>
        <w:rPr>
          <w:rFonts w:ascii="Arial" w:hAnsi="Arial" w:cs="Arial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lastRenderedPageBreak/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53AC1" w:rsidRDefault="00FF0841" w:rsidP="002F09DE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2F09DE" w:rsidRPr="002F09DE" w:rsidRDefault="002F09DE" w:rsidP="00F87D63">
      <w:pPr>
        <w:pStyle w:val="Zkladntextodsazen"/>
        <w:keepNext/>
        <w:spacing w:before="480" w:after="120"/>
        <w:rPr>
          <w:rFonts w:ascii="Arial" w:hAnsi="Arial" w:cs="Arial"/>
        </w:rPr>
      </w:pPr>
      <w:r>
        <w:rPr>
          <w:rFonts w:ascii="Arial" w:hAnsi="Arial" w:cs="Arial"/>
          <w:sz w:val="22"/>
        </w:rPr>
        <w:t>Není požadováno</w:t>
      </w:r>
      <w:r w:rsidR="00F87D63">
        <w:rPr>
          <w:rFonts w:ascii="Arial" w:hAnsi="Arial" w:cs="Arial"/>
          <w:sz w:val="22"/>
        </w:rPr>
        <w:t>.</w:t>
      </w:r>
    </w:p>
    <w:p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</w:t>
      </w:r>
      <w:r w:rsidRPr="009A50B9">
        <w:rPr>
          <w:rFonts w:ascii="Arial" w:hAnsi="Arial" w:cs="Arial"/>
          <w:sz w:val="22"/>
        </w:rPr>
        <w:lastRenderedPageBreak/>
        <w:t>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bookmarkStart w:id="1" w:name="_GoBack"/>
      <w:bookmarkEnd w:id="1"/>
      <w:r w:rsidRPr="009A50B9">
        <w:rPr>
          <w:rFonts w:ascii="Arial" w:hAnsi="Arial" w:cs="Arial"/>
          <w:sz w:val="22"/>
        </w:rPr>
        <w:lastRenderedPageBreak/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2F09DE">
        <w:rPr>
          <w:rFonts w:ascii="Arial" w:hAnsi="Arial" w:cs="Arial"/>
          <w:sz w:val="22"/>
        </w:rPr>
        <w:t>30</w:t>
      </w:r>
      <w:r w:rsidR="00742A02" w:rsidRPr="009A50B9">
        <w:rPr>
          <w:rFonts w:ascii="Arial" w:hAnsi="Arial" w:cs="Arial"/>
          <w:sz w:val="22"/>
        </w:rPr>
        <w:t>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2F09DE">
        <w:rPr>
          <w:rFonts w:ascii="Arial" w:hAnsi="Arial" w:cs="Arial"/>
          <w:spacing w:val="6"/>
          <w:sz w:val="22"/>
        </w:rPr>
        <w:t>30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F72F71" w:rsidRDefault="00F72F71" w:rsidP="00F72F71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CA3EF2" w:rsidRDefault="00CA3EF2" w:rsidP="00CA3EF2">
      <w:pPr>
        <w:pStyle w:val="Odstavecseseznamem"/>
        <w:rPr>
          <w:rFonts w:ascii="Arial" w:hAnsi="Arial" w:cs="Arial"/>
        </w:rPr>
      </w:pPr>
    </w:p>
    <w:p w:rsidR="00CA3EF2" w:rsidRPr="009A50B9" w:rsidRDefault="00CA3EF2" w:rsidP="00CA3EF2">
      <w:pPr>
        <w:pStyle w:val="Zkladntextodsazen"/>
        <w:ind w:left="720"/>
        <w:jc w:val="both"/>
        <w:rPr>
          <w:rFonts w:ascii="Arial" w:hAnsi="Arial" w:cs="Arial"/>
          <w:sz w:val="22"/>
        </w:rPr>
      </w:pP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:rsidR="00F77E11" w:rsidRPr="009A50B9" w:rsidRDefault="00F87D63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C12" w:rsidRDefault="00E11C12">
      <w:r>
        <w:separator/>
      </w:r>
    </w:p>
  </w:endnote>
  <w:endnote w:type="continuationSeparator" w:id="0">
    <w:p w:rsidR="00E11C12" w:rsidRDefault="00E1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B42" w:rsidRDefault="00110B4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110B42" w:rsidRDefault="00110B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B42" w:rsidRDefault="00110B4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A724C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A724C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B42" w:rsidRDefault="00110B4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A724C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A724C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C12" w:rsidRDefault="00E11C12">
      <w:r>
        <w:separator/>
      </w:r>
    </w:p>
  </w:footnote>
  <w:footnote w:type="continuationSeparator" w:id="0">
    <w:p w:rsidR="00E11C12" w:rsidRDefault="00E11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B42" w:rsidRPr="00BB2481" w:rsidRDefault="00110B42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:rsidR="00110B42" w:rsidRPr="00BB2481" w:rsidRDefault="00110B42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110B42" w:rsidRDefault="00110B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C8B521F"/>
    <w:multiLevelType w:val="hybridMultilevel"/>
    <w:tmpl w:val="622C8ACC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372" w:hanging="360"/>
      </w:pPr>
    </w:lvl>
    <w:lvl w:ilvl="2" w:tplc="0405001B">
      <w:start w:val="1"/>
      <w:numFmt w:val="lowerRoman"/>
      <w:lvlText w:val="%3."/>
      <w:lvlJc w:val="right"/>
      <w:pPr>
        <w:ind w:left="3092" w:hanging="180"/>
      </w:pPr>
    </w:lvl>
    <w:lvl w:ilvl="3" w:tplc="0405000F" w:tentative="1">
      <w:start w:val="1"/>
      <w:numFmt w:val="decimal"/>
      <w:lvlText w:val="%4."/>
      <w:lvlJc w:val="left"/>
      <w:pPr>
        <w:ind w:left="3812" w:hanging="360"/>
      </w:pPr>
    </w:lvl>
    <w:lvl w:ilvl="4" w:tplc="04050019" w:tentative="1">
      <w:start w:val="1"/>
      <w:numFmt w:val="lowerLetter"/>
      <w:lvlText w:val="%5."/>
      <w:lvlJc w:val="left"/>
      <w:pPr>
        <w:ind w:left="4532" w:hanging="360"/>
      </w:pPr>
    </w:lvl>
    <w:lvl w:ilvl="5" w:tplc="0405001B" w:tentative="1">
      <w:start w:val="1"/>
      <w:numFmt w:val="lowerRoman"/>
      <w:lvlText w:val="%6."/>
      <w:lvlJc w:val="right"/>
      <w:pPr>
        <w:ind w:left="5252" w:hanging="180"/>
      </w:pPr>
    </w:lvl>
    <w:lvl w:ilvl="6" w:tplc="0405000F" w:tentative="1">
      <w:start w:val="1"/>
      <w:numFmt w:val="decimal"/>
      <w:lvlText w:val="%7."/>
      <w:lvlJc w:val="left"/>
      <w:pPr>
        <w:ind w:left="5972" w:hanging="360"/>
      </w:pPr>
    </w:lvl>
    <w:lvl w:ilvl="7" w:tplc="04050019" w:tentative="1">
      <w:start w:val="1"/>
      <w:numFmt w:val="lowerLetter"/>
      <w:lvlText w:val="%8."/>
      <w:lvlJc w:val="left"/>
      <w:pPr>
        <w:ind w:left="6692" w:hanging="360"/>
      </w:pPr>
    </w:lvl>
    <w:lvl w:ilvl="8" w:tplc="0405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A5778E7"/>
    <w:multiLevelType w:val="hybridMultilevel"/>
    <w:tmpl w:val="A6ACA24E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6"/>
  </w:num>
  <w:num w:numId="9">
    <w:abstractNumId w:val="40"/>
  </w:num>
  <w:num w:numId="10">
    <w:abstractNumId w:val="52"/>
  </w:num>
  <w:num w:numId="11">
    <w:abstractNumId w:val="46"/>
  </w:num>
  <w:num w:numId="12">
    <w:abstractNumId w:val="15"/>
  </w:num>
  <w:num w:numId="13">
    <w:abstractNumId w:val="31"/>
  </w:num>
  <w:num w:numId="14">
    <w:abstractNumId w:val="53"/>
  </w:num>
  <w:num w:numId="15">
    <w:abstractNumId w:val="20"/>
  </w:num>
  <w:num w:numId="16">
    <w:abstractNumId w:val="33"/>
  </w:num>
  <w:num w:numId="17">
    <w:abstractNumId w:val="26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1"/>
  </w:num>
  <w:num w:numId="29">
    <w:abstractNumId w:val="30"/>
  </w:num>
  <w:num w:numId="30">
    <w:abstractNumId w:val="24"/>
  </w:num>
  <w:num w:numId="31">
    <w:abstractNumId w:val="35"/>
  </w:num>
  <w:num w:numId="32">
    <w:abstractNumId w:val="41"/>
  </w:num>
  <w:num w:numId="33">
    <w:abstractNumId w:val="57"/>
  </w:num>
  <w:num w:numId="34">
    <w:abstractNumId w:val="27"/>
  </w:num>
  <w:num w:numId="35">
    <w:abstractNumId w:val="37"/>
  </w:num>
  <w:num w:numId="36">
    <w:abstractNumId w:val="56"/>
  </w:num>
  <w:num w:numId="37">
    <w:abstractNumId w:val="18"/>
  </w:num>
  <w:num w:numId="38">
    <w:abstractNumId w:val="54"/>
  </w:num>
  <w:num w:numId="39">
    <w:abstractNumId w:val="43"/>
  </w:num>
  <w:num w:numId="40">
    <w:abstractNumId w:val="14"/>
  </w:num>
  <w:num w:numId="41">
    <w:abstractNumId w:val="22"/>
  </w:num>
  <w:num w:numId="42">
    <w:abstractNumId w:val="29"/>
  </w:num>
  <w:num w:numId="43">
    <w:abstractNumId w:val="39"/>
  </w:num>
  <w:num w:numId="44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20C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C7F37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0B42"/>
    <w:rsid w:val="0011174B"/>
    <w:rsid w:val="00111B00"/>
    <w:rsid w:val="0011598A"/>
    <w:rsid w:val="00116A4E"/>
    <w:rsid w:val="0012027A"/>
    <w:rsid w:val="0012078D"/>
    <w:rsid w:val="00120986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17298"/>
    <w:rsid w:val="002202E6"/>
    <w:rsid w:val="00223A24"/>
    <w:rsid w:val="002259E2"/>
    <w:rsid w:val="00226545"/>
    <w:rsid w:val="00226661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09DE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1419"/>
    <w:rsid w:val="0032256D"/>
    <w:rsid w:val="00324041"/>
    <w:rsid w:val="003256D6"/>
    <w:rsid w:val="00332DD9"/>
    <w:rsid w:val="00333F25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3998"/>
    <w:rsid w:val="00374469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300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429"/>
    <w:rsid w:val="00411ACA"/>
    <w:rsid w:val="00412502"/>
    <w:rsid w:val="00412601"/>
    <w:rsid w:val="00413889"/>
    <w:rsid w:val="004216D5"/>
    <w:rsid w:val="00422914"/>
    <w:rsid w:val="00424B48"/>
    <w:rsid w:val="00425696"/>
    <w:rsid w:val="00427AAF"/>
    <w:rsid w:val="00427BF8"/>
    <w:rsid w:val="00430A55"/>
    <w:rsid w:val="004314A7"/>
    <w:rsid w:val="00432F74"/>
    <w:rsid w:val="0043302B"/>
    <w:rsid w:val="004369D5"/>
    <w:rsid w:val="00436F91"/>
    <w:rsid w:val="004376FE"/>
    <w:rsid w:val="00440237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313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6E4"/>
    <w:rsid w:val="00517FDE"/>
    <w:rsid w:val="0052152F"/>
    <w:rsid w:val="00522989"/>
    <w:rsid w:val="00522FDC"/>
    <w:rsid w:val="005234E2"/>
    <w:rsid w:val="00524225"/>
    <w:rsid w:val="00524236"/>
    <w:rsid w:val="005260A7"/>
    <w:rsid w:val="00527B01"/>
    <w:rsid w:val="005302F5"/>
    <w:rsid w:val="005324B3"/>
    <w:rsid w:val="005343B6"/>
    <w:rsid w:val="00536276"/>
    <w:rsid w:val="005367A7"/>
    <w:rsid w:val="00537B61"/>
    <w:rsid w:val="00540E4E"/>
    <w:rsid w:val="00543D42"/>
    <w:rsid w:val="00546A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3737"/>
    <w:rsid w:val="00564E70"/>
    <w:rsid w:val="00566C58"/>
    <w:rsid w:val="005678DD"/>
    <w:rsid w:val="00570C4F"/>
    <w:rsid w:val="00570D7E"/>
    <w:rsid w:val="0057227D"/>
    <w:rsid w:val="00573B08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11A9"/>
    <w:rsid w:val="005B5408"/>
    <w:rsid w:val="005B5DAA"/>
    <w:rsid w:val="005B784F"/>
    <w:rsid w:val="005C1406"/>
    <w:rsid w:val="005C15C4"/>
    <w:rsid w:val="005C2701"/>
    <w:rsid w:val="005C3873"/>
    <w:rsid w:val="005C4B88"/>
    <w:rsid w:val="005C5BE0"/>
    <w:rsid w:val="005C5FBD"/>
    <w:rsid w:val="005C7A46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1770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544D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832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2DA3"/>
    <w:rsid w:val="00703067"/>
    <w:rsid w:val="007034B9"/>
    <w:rsid w:val="00704A85"/>
    <w:rsid w:val="0070666E"/>
    <w:rsid w:val="00706BD0"/>
    <w:rsid w:val="0070724F"/>
    <w:rsid w:val="00711D08"/>
    <w:rsid w:val="00712ADA"/>
    <w:rsid w:val="00713CF4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4984"/>
    <w:rsid w:val="007460EE"/>
    <w:rsid w:val="00746D40"/>
    <w:rsid w:val="00746DCB"/>
    <w:rsid w:val="007479EF"/>
    <w:rsid w:val="007503F3"/>
    <w:rsid w:val="00750AD8"/>
    <w:rsid w:val="00754759"/>
    <w:rsid w:val="007556C1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2F58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E0B38"/>
    <w:rsid w:val="007F1661"/>
    <w:rsid w:val="007F1AF5"/>
    <w:rsid w:val="007F2B81"/>
    <w:rsid w:val="007F3237"/>
    <w:rsid w:val="007F339D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2C5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3F9E"/>
    <w:rsid w:val="00845C25"/>
    <w:rsid w:val="00846B2E"/>
    <w:rsid w:val="008479D8"/>
    <w:rsid w:val="008502D7"/>
    <w:rsid w:val="008526EE"/>
    <w:rsid w:val="0085694C"/>
    <w:rsid w:val="00856A9A"/>
    <w:rsid w:val="00857B58"/>
    <w:rsid w:val="00860B2B"/>
    <w:rsid w:val="00861451"/>
    <w:rsid w:val="008615D3"/>
    <w:rsid w:val="00862662"/>
    <w:rsid w:val="008652C9"/>
    <w:rsid w:val="00865397"/>
    <w:rsid w:val="008665E0"/>
    <w:rsid w:val="0086677E"/>
    <w:rsid w:val="00870AE7"/>
    <w:rsid w:val="0087144B"/>
    <w:rsid w:val="00872EAB"/>
    <w:rsid w:val="00873031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1F7E"/>
    <w:rsid w:val="00892F39"/>
    <w:rsid w:val="008A3419"/>
    <w:rsid w:val="008A37C3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2F40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52F7"/>
    <w:rsid w:val="008E7754"/>
    <w:rsid w:val="008F1105"/>
    <w:rsid w:val="008F28F0"/>
    <w:rsid w:val="008F3161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CF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408F"/>
    <w:rsid w:val="009A50B9"/>
    <w:rsid w:val="009A50FF"/>
    <w:rsid w:val="009A77C2"/>
    <w:rsid w:val="009A77CB"/>
    <w:rsid w:val="009B0074"/>
    <w:rsid w:val="009B1F88"/>
    <w:rsid w:val="009B3937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4B3F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9F73FD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177B"/>
    <w:rsid w:val="00A324EE"/>
    <w:rsid w:val="00A330C3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67FA6"/>
    <w:rsid w:val="00A7084B"/>
    <w:rsid w:val="00A72693"/>
    <w:rsid w:val="00A73FB9"/>
    <w:rsid w:val="00A76AF7"/>
    <w:rsid w:val="00A805D2"/>
    <w:rsid w:val="00A81376"/>
    <w:rsid w:val="00A814FE"/>
    <w:rsid w:val="00A82080"/>
    <w:rsid w:val="00A82FE4"/>
    <w:rsid w:val="00A83906"/>
    <w:rsid w:val="00A84FC9"/>
    <w:rsid w:val="00A86615"/>
    <w:rsid w:val="00A87B3F"/>
    <w:rsid w:val="00A926DE"/>
    <w:rsid w:val="00A9341C"/>
    <w:rsid w:val="00A95453"/>
    <w:rsid w:val="00A963A2"/>
    <w:rsid w:val="00A96F08"/>
    <w:rsid w:val="00A9786D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6323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58D8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3D0C"/>
    <w:rsid w:val="00BA7100"/>
    <w:rsid w:val="00BA724C"/>
    <w:rsid w:val="00BA7893"/>
    <w:rsid w:val="00BB0265"/>
    <w:rsid w:val="00BB2481"/>
    <w:rsid w:val="00BB3833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880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05C8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552E7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11A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3EF2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C7819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1E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45AED"/>
    <w:rsid w:val="00D5068D"/>
    <w:rsid w:val="00D55963"/>
    <w:rsid w:val="00D5731D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A6FB6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2A08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1C12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5A5A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0072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48E3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3591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87D63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A74D9"/>
    <w:rsid w:val="00FA7B99"/>
    <w:rsid w:val="00FB0AD9"/>
    <w:rsid w:val="00FB20B9"/>
    <w:rsid w:val="00FB786B"/>
    <w:rsid w:val="00FB7CD9"/>
    <w:rsid w:val="00FC03C3"/>
    <w:rsid w:val="00FC2143"/>
    <w:rsid w:val="00FC3700"/>
    <w:rsid w:val="00FC3DE6"/>
    <w:rsid w:val="00FC4722"/>
    <w:rsid w:val="00FC5005"/>
    <w:rsid w:val="00FC5307"/>
    <w:rsid w:val="00FC7111"/>
    <w:rsid w:val="00FD017F"/>
    <w:rsid w:val="00FD01C8"/>
    <w:rsid w:val="00FD6F95"/>
    <w:rsid w:val="00FD7967"/>
    <w:rsid w:val="00FD7F47"/>
    <w:rsid w:val="00FD7F4C"/>
    <w:rsid w:val="00FE2227"/>
    <w:rsid w:val="00FE4566"/>
    <w:rsid w:val="00FE4DB7"/>
    <w:rsid w:val="00FE541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3BDD"/>
  <w15:docId w15:val="{CCBABF02-98C2-4D3D-AF24-98E6341B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Bntext3">
    <w:name w:val="Běžný text 3"/>
    <w:basedOn w:val="Bntext2"/>
    <w:rsid w:val="005C4B88"/>
    <w:pPr>
      <w:ind w:left="1021"/>
    </w:pPr>
    <w:rPr>
      <w:rFonts w:eastAsia="Times New Roman" w:cs="Arial"/>
      <w:bCs/>
    </w:rPr>
  </w:style>
  <w:style w:type="paragraph" w:customStyle="1" w:styleId="ODRKY">
    <w:name w:val="• ODRÁŽKY"/>
    <w:basedOn w:val="Normln"/>
    <w:link w:val="ODRKYChar"/>
    <w:qFormat/>
    <w:rsid w:val="005C4B88"/>
    <w:pPr>
      <w:numPr>
        <w:numId w:val="41"/>
      </w:numPr>
      <w:spacing w:line="264" w:lineRule="auto"/>
      <w:ind w:left="284" w:hanging="284"/>
      <w:jc w:val="both"/>
    </w:pPr>
    <w:rPr>
      <w:rFonts w:ascii="Candara" w:eastAsia="Times New Roman" w:hAnsi="Candara" w:cs="Arial"/>
      <w:sz w:val="24"/>
    </w:rPr>
  </w:style>
  <w:style w:type="character" w:customStyle="1" w:styleId="ODRKYChar">
    <w:name w:val="• ODRÁŽKY Char"/>
    <w:link w:val="ODRKY"/>
    <w:rsid w:val="005C4B88"/>
    <w:rPr>
      <w:rFonts w:ascii="Candara" w:hAnsi="Candara" w:cs="Arial"/>
      <w:sz w:val="24"/>
      <w:szCs w:val="22"/>
      <w:lang w:eastAsia="en-US"/>
    </w:rPr>
  </w:style>
  <w:style w:type="paragraph" w:customStyle="1" w:styleId="2nesltext">
    <w:name w:val="2nečísl.text"/>
    <w:basedOn w:val="Normln"/>
    <w:qFormat/>
    <w:rsid w:val="005C4B88"/>
    <w:pPr>
      <w:spacing w:before="240" w:after="240"/>
      <w:contextualSpacing/>
      <w:jc w:val="both"/>
    </w:pPr>
  </w:style>
  <w:style w:type="character" w:customStyle="1" w:styleId="WW8Num7z3">
    <w:name w:val="WW8Num7z3"/>
    <w:rsid w:val="00333F25"/>
    <w:rPr>
      <w:rFonts w:ascii="Symbol" w:hAnsi="Symbol"/>
    </w:rPr>
  </w:style>
  <w:style w:type="character" w:customStyle="1" w:styleId="OdstavecseseznamemChar">
    <w:name w:val="Odstavec se seznamem Char"/>
    <w:link w:val="Odstavecseseznamem"/>
    <w:uiPriority w:val="34"/>
    <w:rsid w:val="00333F25"/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F135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24CBD-F3C7-49DA-AA0E-8080A29A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22</Pages>
  <Words>10117</Words>
  <Characters>59691</Characters>
  <Application>Microsoft Office Word</Application>
  <DocSecurity>0</DocSecurity>
  <Lines>497</Lines>
  <Paragraphs>139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13</cp:revision>
  <cp:lastPrinted>2018-03-09T12:37:00Z</cp:lastPrinted>
  <dcterms:created xsi:type="dcterms:W3CDTF">2021-03-25T13:48:00Z</dcterms:created>
  <dcterms:modified xsi:type="dcterms:W3CDTF">2021-04-01T10:15:00Z</dcterms:modified>
</cp:coreProperties>
</file>